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77F128"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6C269B" w14:paraId="466429EE" w14:textId="77777777" w:rsidTr="006C269B">
        <w:trPr>
          <w:trHeight w:val="1132"/>
        </w:trPr>
        <w:tc>
          <w:tcPr>
            <w:tcW w:w="10434" w:type="dxa"/>
          </w:tcPr>
          <w:p w14:paraId="326B4BD2" w14:textId="77777777" w:rsidR="006C269B" w:rsidRDefault="006C269B" w:rsidP="00B03A65">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00134B6E" wp14:editId="7F415A47">
                  <wp:extent cx="1823720" cy="462280"/>
                  <wp:effectExtent l="19050" t="0" r="5080" b="0"/>
                  <wp:docPr id="1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59488B48" w14:textId="77777777" w:rsidR="006C269B" w:rsidRDefault="006C269B" w:rsidP="00B03A65">
            <w:pPr>
              <w:pStyle w:val="En-tte"/>
              <w:jc w:val="center"/>
              <w:rPr>
                <w:color w:val="17365D"/>
                <w:sz w:val="16"/>
                <w:szCs w:val="16"/>
              </w:rPr>
            </w:pPr>
            <w:r>
              <w:rPr>
                <w:color w:val="17365D"/>
                <w:sz w:val="16"/>
                <w:szCs w:val="16"/>
              </w:rPr>
              <w:t xml:space="preserve">Maison des Entreprises  </w:t>
            </w:r>
          </w:p>
          <w:p w14:paraId="4F143ABF" w14:textId="77777777" w:rsidR="006C269B" w:rsidRPr="003950D0" w:rsidRDefault="006C269B" w:rsidP="00B03A65">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561E9950" w14:textId="77777777" w:rsidR="006C269B" w:rsidRDefault="006C269B" w:rsidP="00B03A65">
            <w:pPr>
              <w:pStyle w:val="En-tte"/>
              <w:jc w:val="center"/>
              <w:rPr>
                <w:color w:val="17365D"/>
                <w:sz w:val="16"/>
                <w:szCs w:val="16"/>
              </w:rPr>
            </w:pPr>
            <w:r w:rsidRPr="003950D0">
              <w:rPr>
                <w:color w:val="17365D"/>
                <w:sz w:val="16"/>
                <w:szCs w:val="16"/>
              </w:rPr>
              <w:t>97321 CAYENNE Cedex</w:t>
            </w:r>
          </w:p>
          <w:p w14:paraId="6EEC696D" w14:textId="77777777" w:rsidR="006C269B" w:rsidRDefault="006C269B" w:rsidP="00B03A65">
            <w:pPr>
              <w:pStyle w:val="Pieddepage"/>
              <w:tabs>
                <w:tab w:val="clear" w:pos="4536"/>
                <w:tab w:val="clear" w:pos="9072"/>
                <w:tab w:val="left" w:pos="851"/>
              </w:tabs>
              <w:jc w:val="center"/>
              <w:rPr>
                <w:rFonts w:ascii="Arial" w:hAnsi="Arial" w:cs="Arial"/>
                <w:b/>
                <w:sz w:val="18"/>
                <w:szCs w:val="18"/>
              </w:rPr>
            </w:pPr>
          </w:p>
          <w:p w14:paraId="7E9572DB" w14:textId="77777777" w:rsidR="006C269B" w:rsidRDefault="006C269B" w:rsidP="00B03A65">
            <w:pPr>
              <w:pStyle w:val="Pieddepage"/>
              <w:tabs>
                <w:tab w:val="clear" w:pos="4536"/>
                <w:tab w:val="clear" w:pos="9072"/>
                <w:tab w:val="left" w:pos="851"/>
              </w:tabs>
              <w:jc w:val="center"/>
            </w:pPr>
          </w:p>
        </w:tc>
      </w:tr>
    </w:tbl>
    <w:p w14:paraId="0BA9585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D260009" w14:textId="77777777">
        <w:tc>
          <w:tcPr>
            <w:tcW w:w="9002" w:type="dxa"/>
            <w:shd w:val="clear" w:color="auto" w:fill="66CCFF"/>
          </w:tcPr>
          <w:p w14:paraId="7AAFDDDE"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47DF980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7D8A45A" w14:textId="77777777" w:rsidR="009B1CD0" w:rsidRDefault="00E47798" w:rsidP="0083205E">
            <w:pPr>
              <w:pStyle w:val="Titre8"/>
              <w:tabs>
                <w:tab w:val="left" w:pos="851"/>
                <w:tab w:val="right" w:pos="9639"/>
              </w:tabs>
              <w:spacing w:before="120" w:after="120"/>
            </w:pPr>
            <w:r>
              <w:rPr>
                <w:caps/>
                <w:sz w:val="28"/>
                <w:szCs w:val="28"/>
              </w:rPr>
              <w:t>ATTRI1</w:t>
            </w:r>
          </w:p>
        </w:tc>
      </w:tr>
    </w:tbl>
    <w:p w14:paraId="35DC5653" w14:textId="77777777" w:rsidR="009B1CD0" w:rsidRDefault="009B1CD0" w:rsidP="006C4338">
      <w:pPr>
        <w:tabs>
          <w:tab w:val="left" w:pos="851"/>
        </w:tabs>
      </w:pPr>
    </w:p>
    <w:p w14:paraId="60E88E22"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54A1A257"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57DDC456"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1C2042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B27835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75E5D18E"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4684D4" w14:textId="77777777">
        <w:tc>
          <w:tcPr>
            <w:tcW w:w="10277" w:type="dxa"/>
            <w:shd w:val="clear" w:color="auto" w:fill="66CCFF"/>
          </w:tcPr>
          <w:p w14:paraId="0CA51C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D6286CA" w14:textId="77777777" w:rsidR="009B1CD0" w:rsidRDefault="009B1CD0" w:rsidP="006C4338">
      <w:pPr>
        <w:tabs>
          <w:tab w:val="left" w:pos="426"/>
          <w:tab w:val="left" w:pos="851"/>
        </w:tabs>
        <w:jc w:val="both"/>
      </w:pPr>
    </w:p>
    <w:p w14:paraId="77D9E20C" w14:textId="78522D6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w:t>
      </w:r>
      <w:r w:rsidR="00276D3E">
        <w:rPr>
          <w:rFonts w:ascii="Arial" w:hAnsi="Arial" w:cs="Arial"/>
          <w:bCs/>
        </w:rPr>
        <w:t>cadre</w:t>
      </w:r>
      <w:r w:rsidR="00276D3E">
        <w:rPr>
          <w:rFonts w:ascii="Arial" w:hAnsi="Arial" w:cs="Arial"/>
        </w:rPr>
        <w:t xml:space="preserve"> :</w:t>
      </w:r>
    </w:p>
    <w:p w14:paraId="7CC1F17F"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75AA12E" w14:textId="77777777" w:rsidR="00AF3829" w:rsidRDefault="00AF3829" w:rsidP="00AF3829">
      <w:pPr>
        <w:rPr>
          <w:rFonts w:ascii="Arial" w:hAnsi="Arial" w:cs="Arial"/>
          <w:b/>
          <w:sz w:val="24"/>
          <w:szCs w:val="24"/>
          <w:u w:val="single"/>
        </w:rPr>
      </w:pPr>
    </w:p>
    <w:p w14:paraId="2AE627EC" w14:textId="77777777" w:rsidR="00AF3829" w:rsidRDefault="00F6259D" w:rsidP="00AF3829">
      <w:pPr>
        <w:rPr>
          <w:rFonts w:ascii="Arial" w:hAnsi="Arial" w:cs="Arial"/>
          <w:b/>
          <w:sz w:val="24"/>
          <w:szCs w:val="24"/>
          <w:u w:val="single"/>
        </w:rPr>
      </w:pPr>
      <w:r>
        <w:rPr>
          <w:rFonts w:ascii="Arial" w:hAnsi="Arial" w:cs="Arial"/>
          <w:b/>
          <w:sz w:val="24"/>
          <w:szCs w:val="24"/>
          <w:u w:val="single"/>
        </w:rPr>
        <w:t xml:space="preserve">LOT  </w:t>
      </w:r>
      <w:r w:rsidR="007F4BB4">
        <w:rPr>
          <w:rFonts w:ascii="Arial" w:hAnsi="Arial" w:cs="Arial"/>
          <w:b/>
          <w:sz w:val="24"/>
          <w:szCs w:val="24"/>
          <w:u w:val="single"/>
        </w:rPr>
        <w:t>0</w:t>
      </w:r>
      <w:r w:rsidR="001F6C68">
        <w:rPr>
          <w:rFonts w:ascii="Arial" w:hAnsi="Arial" w:cs="Arial"/>
          <w:b/>
          <w:sz w:val="24"/>
          <w:szCs w:val="24"/>
          <w:u w:val="single"/>
        </w:rPr>
        <w:t>4</w:t>
      </w:r>
      <w:r>
        <w:rPr>
          <w:rFonts w:ascii="Arial" w:hAnsi="Arial" w:cs="Arial"/>
          <w:b/>
          <w:sz w:val="24"/>
          <w:szCs w:val="24"/>
          <w:u w:val="single"/>
        </w:rPr>
        <w:t xml:space="preserve"> </w:t>
      </w:r>
      <w:r w:rsidR="00AF3829" w:rsidRPr="00D96294">
        <w:rPr>
          <w:rFonts w:ascii="Arial" w:hAnsi="Arial" w:cs="Arial"/>
          <w:b/>
          <w:sz w:val="24"/>
          <w:szCs w:val="24"/>
          <w:u w:val="single"/>
        </w:rPr>
        <w:t xml:space="preserve">: </w:t>
      </w:r>
      <w:r w:rsidR="0068565E" w:rsidRPr="0068565E">
        <w:rPr>
          <w:rFonts w:ascii="Arial" w:hAnsi="Arial" w:cs="Arial"/>
          <w:b/>
          <w:sz w:val="24"/>
          <w:szCs w:val="24"/>
          <w:u w:val="single"/>
        </w:rPr>
        <w:t>LE GENIE CLIMATIQUE, PRODUCTION FROID</w:t>
      </w:r>
    </w:p>
    <w:p w14:paraId="5A9643C7" w14:textId="77777777" w:rsidR="00AF3829" w:rsidRPr="00806549" w:rsidRDefault="00AF3829" w:rsidP="00AF3829">
      <w:pPr>
        <w:rPr>
          <w:rFonts w:ascii="Arial" w:hAnsi="Arial" w:cs="Arial"/>
          <w:b/>
          <w:color w:val="800000"/>
          <w:sz w:val="24"/>
          <w:szCs w:val="24"/>
        </w:rPr>
      </w:pPr>
    </w:p>
    <w:p w14:paraId="51B3083A" w14:textId="77777777" w:rsidR="006C269B" w:rsidRDefault="006C269B" w:rsidP="006C269B">
      <w:pPr>
        <w:rPr>
          <w:rFonts w:ascii="Arial" w:hAnsi="Arial" w:cs="Arial"/>
          <w:b/>
          <w:color w:val="800000"/>
          <w:sz w:val="40"/>
          <w:szCs w:val="40"/>
        </w:rPr>
      </w:pPr>
      <w:r>
        <w:rPr>
          <w:rFonts w:cs="Arial" w:hint="cs"/>
          <w:b/>
          <w:sz w:val="28"/>
          <w:highlight w:val="lightGray"/>
        </w:rPr>
        <w:t>Prestations de Maintenance techniques des installations</w:t>
      </w:r>
      <w:r>
        <w:rPr>
          <w:rFonts w:cs="Arial"/>
          <w:b/>
          <w:sz w:val="28"/>
          <w:highlight w:val="lightGray"/>
        </w:rPr>
        <w:t>-</w:t>
      </w:r>
      <w:r>
        <w:rPr>
          <w:rFonts w:cs="Arial" w:hint="cs"/>
          <w:b/>
          <w:sz w:val="28"/>
          <w:highlight w:val="lightGray"/>
        </w:rPr>
        <w:t>Sites CCI GUYANE.</w:t>
      </w:r>
    </w:p>
    <w:p w14:paraId="5C4F783A" w14:textId="77777777" w:rsidR="006C269B" w:rsidRDefault="006C269B" w:rsidP="006C269B">
      <w:pPr>
        <w:tabs>
          <w:tab w:val="center" w:pos="4678"/>
          <w:tab w:val="right" w:pos="9214"/>
        </w:tabs>
        <w:rPr>
          <w:rFonts w:ascii="Arial" w:hAnsi="Arial" w:cs="Arial"/>
          <w:b/>
        </w:rPr>
      </w:pPr>
    </w:p>
    <w:p w14:paraId="22649B9F" w14:textId="77777777" w:rsidR="003D4C40" w:rsidRPr="00AF3829" w:rsidRDefault="003D4C40" w:rsidP="003D4C40">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Pr>
          <w:rFonts w:ascii="Arial" w:hAnsi="Arial" w:cs="Arial"/>
          <w:color w:val="000000" w:themeColor="text1"/>
          <w:sz w:val="28"/>
          <w:szCs w:val="28"/>
        </w:rPr>
        <w:t>03</w:t>
      </w:r>
      <w:r w:rsidRPr="00AF3829">
        <w:rPr>
          <w:rFonts w:ascii="Arial" w:hAnsi="Arial" w:cs="Arial"/>
          <w:color w:val="000000" w:themeColor="text1"/>
          <w:sz w:val="28"/>
          <w:szCs w:val="28"/>
        </w:rPr>
        <w:t>/</w:t>
      </w:r>
      <w:r>
        <w:rPr>
          <w:rFonts w:ascii="Arial" w:hAnsi="Arial" w:cs="Arial"/>
          <w:color w:val="000000" w:themeColor="text1"/>
          <w:sz w:val="28"/>
          <w:szCs w:val="28"/>
        </w:rPr>
        <w:t>26</w:t>
      </w:r>
      <w:r w:rsidRPr="00AF3829">
        <w:rPr>
          <w:rFonts w:ascii="Albertus Extra Bold (W1)" w:hAnsi="Albertus Extra Bold (W1)"/>
          <w:color w:val="0000FF"/>
          <w:sz w:val="28"/>
          <w:szCs w:val="28"/>
        </w:rPr>
        <w:t xml:space="preserve">  </w:t>
      </w:r>
    </w:p>
    <w:p w14:paraId="566A290D"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41B5C08C"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4A8991E"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3070113"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3EC0DC0B" w14:textId="6612B217" w:rsidR="009B1CD0" w:rsidRDefault="00C64D7D"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 xml:space="preserve">(en cas de </w:t>
      </w:r>
      <w:r w:rsidR="00276D3E">
        <w:rPr>
          <w:i/>
          <w:iCs/>
          <w:sz w:val="18"/>
          <w:szCs w:val="18"/>
        </w:rPr>
        <w:t>non-allotissement</w:t>
      </w:r>
      <w:r w:rsidR="009B1CD0">
        <w:rPr>
          <w:i/>
          <w:iCs/>
          <w:sz w:val="18"/>
          <w:szCs w:val="18"/>
        </w:rPr>
        <w:t>)</w:t>
      </w:r>
      <w:r w:rsidR="00B87564">
        <w:rPr>
          <w:i/>
          <w:iCs/>
          <w:sz w:val="18"/>
          <w:szCs w:val="18"/>
        </w:rPr>
        <w:t> </w:t>
      </w:r>
      <w:r w:rsidR="00B87564">
        <w:rPr>
          <w:iCs/>
        </w:rPr>
        <w:t>;</w:t>
      </w:r>
    </w:p>
    <w:p w14:paraId="07C656F0" w14:textId="77777777" w:rsidR="009B1CD0" w:rsidRDefault="009B1CD0" w:rsidP="009B45B9">
      <w:pPr>
        <w:tabs>
          <w:tab w:val="left" w:pos="426"/>
          <w:tab w:val="left" w:pos="851"/>
        </w:tabs>
        <w:jc w:val="both"/>
        <w:rPr>
          <w:rFonts w:ascii="Arial" w:hAnsi="Arial" w:cs="Arial"/>
        </w:rPr>
      </w:pPr>
    </w:p>
    <w:p w14:paraId="5F01DD7F" w14:textId="77777777" w:rsidR="00B87564" w:rsidRDefault="00C64D7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659B46B2"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0F41AA5" w14:textId="77777777" w:rsidR="009B1CD0" w:rsidRDefault="009B1CD0" w:rsidP="009B45B9">
      <w:pPr>
        <w:pStyle w:val="fcasegauche"/>
        <w:tabs>
          <w:tab w:val="left" w:pos="851"/>
        </w:tabs>
        <w:spacing w:after="0"/>
        <w:rPr>
          <w:rFonts w:ascii="Arial" w:hAnsi="Arial" w:cs="Arial"/>
        </w:rPr>
      </w:pPr>
    </w:p>
    <w:p w14:paraId="7FAEE8B4" w14:textId="77777777" w:rsidR="00B87564" w:rsidRDefault="00C64D7D"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74224D81"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6304417A" w14:textId="77777777" w:rsidR="009B1CD0" w:rsidRDefault="009B1CD0" w:rsidP="009B45B9">
      <w:pPr>
        <w:pStyle w:val="fcasegauche"/>
        <w:tabs>
          <w:tab w:val="left" w:pos="1418"/>
        </w:tabs>
        <w:spacing w:after="0"/>
        <w:rPr>
          <w:rFonts w:ascii="Arial" w:hAnsi="Arial" w:cs="Arial"/>
        </w:rPr>
      </w:pPr>
    </w:p>
    <w:p w14:paraId="3550C9A6"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7754C775" w14:textId="77777777" w:rsidR="009B1CD0" w:rsidRDefault="00C64D7D"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2172B2">
        <w:instrText xml:space="preserve"> FORMCHECKBOX </w:instrText>
      </w:r>
      <w:r>
        <w:fldChar w:fldCharType="separate"/>
      </w:r>
      <w:r>
        <w:fldChar w:fldCharType="end"/>
      </w:r>
      <w:r w:rsidR="009B1CD0">
        <w:rPr>
          <w:rFonts w:ascii="Arial" w:hAnsi="Arial" w:cs="Arial"/>
        </w:rPr>
        <w:tab/>
        <w:t>à l’offre de base.</w:t>
      </w:r>
    </w:p>
    <w:p w14:paraId="0A74D1C3" w14:textId="77777777" w:rsidR="009B1CD0" w:rsidRDefault="009B1CD0" w:rsidP="005846FB">
      <w:pPr>
        <w:pStyle w:val="fcasegauche"/>
        <w:tabs>
          <w:tab w:val="left" w:pos="851"/>
        </w:tabs>
        <w:spacing w:after="0"/>
        <w:rPr>
          <w:rFonts w:ascii="Arial" w:hAnsi="Arial" w:cs="Arial"/>
        </w:rPr>
      </w:pPr>
    </w:p>
    <w:p w14:paraId="3E9FDBDD" w14:textId="77777777" w:rsidR="009B1CD0" w:rsidRDefault="00C64D7D"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15C285B4" w14:textId="77777777" w:rsidR="009B1CD0" w:rsidRDefault="009B1CD0" w:rsidP="005846FB">
      <w:pPr>
        <w:pStyle w:val="fcasegauche"/>
        <w:tabs>
          <w:tab w:val="left" w:pos="851"/>
        </w:tabs>
        <w:spacing w:after="0"/>
        <w:rPr>
          <w:rFonts w:ascii="Arial" w:hAnsi="Arial" w:cs="Arial"/>
        </w:rPr>
      </w:pPr>
    </w:p>
    <w:p w14:paraId="62900AC1" w14:textId="77777777" w:rsidR="009B1CD0" w:rsidRDefault="009B1CD0" w:rsidP="005846FB">
      <w:pPr>
        <w:pStyle w:val="fcasegauche"/>
        <w:tabs>
          <w:tab w:val="left" w:pos="851"/>
        </w:tabs>
        <w:spacing w:after="0"/>
        <w:rPr>
          <w:rFonts w:ascii="Arial" w:hAnsi="Arial" w:cs="Arial"/>
        </w:rPr>
      </w:pPr>
    </w:p>
    <w:p w14:paraId="4AF96913"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E9283D0" w14:textId="77777777">
        <w:tc>
          <w:tcPr>
            <w:tcW w:w="10277" w:type="dxa"/>
            <w:shd w:val="clear" w:color="auto" w:fill="66CCFF"/>
          </w:tcPr>
          <w:p w14:paraId="5D40EB5F"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5D79668" w14:textId="77777777" w:rsidR="009B1CD0" w:rsidRDefault="009B1CD0" w:rsidP="006C4338">
      <w:pPr>
        <w:tabs>
          <w:tab w:val="left" w:pos="851"/>
        </w:tabs>
      </w:pPr>
    </w:p>
    <w:p w14:paraId="6AB1F76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86E4DA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AA57122" w14:textId="77777777" w:rsidR="009B1CD0" w:rsidRDefault="009B1CD0" w:rsidP="005846FB">
      <w:pPr>
        <w:tabs>
          <w:tab w:val="left" w:pos="851"/>
        </w:tabs>
        <w:rPr>
          <w:rFonts w:ascii="Arial" w:hAnsi="Arial" w:cs="Arial"/>
        </w:rPr>
      </w:pPr>
    </w:p>
    <w:p w14:paraId="47F1F60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8791C41" w14:textId="1E1C4B1E" w:rsidR="00BB2BFF" w:rsidRPr="00CD185D" w:rsidRDefault="00BB2BFF" w:rsidP="00BB2BFF">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14E24">
        <w:rPr>
          <w:lang w:val="en-US"/>
        </w:rPr>
        <w:instrText xml:space="preserve"> FORMCHECKBOX </w:instrText>
      </w:r>
      <w:r>
        <w:fldChar w:fldCharType="separate"/>
      </w:r>
      <w:r>
        <w:fldChar w:fldCharType="end"/>
      </w:r>
      <w:r>
        <w:rPr>
          <w:rFonts w:ascii="Arial" w:hAnsi="Arial" w:cs="Arial"/>
          <w:lang w:val="en-GB"/>
        </w:rPr>
        <w:t xml:space="preserve"> CCTP …………………………………………………………………………………………..</w:t>
      </w:r>
    </w:p>
    <w:p w14:paraId="493DA0AF" w14:textId="77777777" w:rsidR="00BB2BFF" w:rsidRPr="00CD185D" w:rsidRDefault="00BB2BFF" w:rsidP="00BB2BFF">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CCAG: ……………………………………………………………………………………………</w:t>
      </w:r>
    </w:p>
    <w:p w14:paraId="5C4A46D1" w14:textId="2BB479FE" w:rsidR="00BB2BFF" w:rsidRPr="00093AB7" w:rsidRDefault="00BB2BFF" w:rsidP="00BB2BFF">
      <w:pPr>
        <w:tabs>
          <w:tab w:val="left" w:pos="851"/>
        </w:tabs>
        <w:spacing w:before="120"/>
        <w:ind w:left="1135" w:hanging="284"/>
        <w:jc w:val="both"/>
        <w:rPr>
          <w:rFonts w:ascii="Arial" w:hAnsi="Arial" w:cs="Arial"/>
          <w:lang w:val="en-US"/>
        </w:rPr>
      </w:pPr>
      <w:r>
        <w:fldChar w:fldCharType="begin">
          <w:ffData>
            <w:name w:val=""/>
            <w:enabled/>
            <w:calcOnExit w:val="0"/>
            <w:checkBox>
              <w:size w:val="20"/>
              <w:default w:val="1"/>
            </w:checkBox>
          </w:ffData>
        </w:fldChar>
      </w:r>
      <w:r w:rsidRPr="00093AB7">
        <w:rPr>
          <w:lang w:val="en-US"/>
        </w:rPr>
        <w:instrText xml:space="preserve"> FORMCHECKBOX </w:instrText>
      </w:r>
      <w:r>
        <w:fldChar w:fldCharType="separate"/>
      </w:r>
      <w:r>
        <w:fldChar w:fldCharType="end"/>
      </w:r>
      <w:r w:rsidRPr="00093AB7">
        <w:rPr>
          <w:rFonts w:ascii="Arial" w:hAnsi="Arial" w:cs="Arial"/>
          <w:lang w:val="en-US"/>
        </w:rPr>
        <w:t xml:space="preserve"> CCAP …………………………………………………………………………………………..</w:t>
      </w:r>
    </w:p>
    <w:p w14:paraId="288BB9B0" w14:textId="4219CAC5" w:rsidR="00BB2BFF" w:rsidRPr="005F6FB2" w:rsidRDefault="00BB2BFF" w:rsidP="00BB2BF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5F6FB2">
        <w:instrText xml:space="preserve"> FORMCHECKBOX </w:instrText>
      </w:r>
      <w:r>
        <w:fldChar w:fldCharType="separate"/>
      </w:r>
      <w:r>
        <w:fldChar w:fldCharType="end"/>
      </w:r>
      <w:r w:rsidRPr="005F6FB2">
        <w:rPr>
          <w:rFonts w:ascii="Arial" w:hAnsi="Arial" w:cs="Arial"/>
        </w:rPr>
        <w:t xml:space="preserve"> RC  …………………………………………………………………………………………..</w:t>
      </w:r>
    </w:p>
    <w:p w14:paraId="135F4EC9" w14:textId="56FB31ED" w:rsidR="00BB2BFF" w:rsidRDefault="00BB2BFF" w:rsidP="00BB2BF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Autres : Cadre de mémoire </w:t>
      </w:r>
      <w:r w:rsidR="00276D3E">
        <w:rPr>
          <w:rFonts w:ascii="Arial" w:hAnsi="Arial" w:cs="Arial"/>
        </w:rPr>
        <w:t>technique ;</w:t>
      </w:r>
      <w:r>
        <w:rPr>
          <w:rFonts w:ascii="Arial" w:hAnsi="Arial" w:cs="Arial"/>
        </w:rPr>
        <w:t xml:space="preserve"> Annexes n°1 ; 2 ; 3 ; 4………</w:t>
      </w:r>
    </w:p>
    <w:p w14:paraId="4A5E3130" w14:textId="77777777" w:rsidR="009B1CD0" w:rsidRDefault="009B1CD0" w:rsidP="00710FD6">
      <w:pPr>
        <w:tabs>
          <w:tab w:val="left" w:pos="851"/>
        </w:tabs>
        <w:jc w:val="both"/>
        <w:rPr>
          <w:rFonts w:ascii="Arial" w:hAnsi="Arial" w:cs="Arial"/>
        </w:rPr>
      </w:pPr>
    </w:p>
    <w:p w14:paraId="1A91D2CF"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75116E7" w14:textId="77777777" w:rsidR="009B1CD0" w:rsidRDefault="009B1CD0" w:rsidP="0083205E">
      <w:pPr>
        <w:tabs>
          <w:tab w:val="left" w:pos="851"/>
        </w:tabs>
        <w:jc w:val="both"/>
        <w:rPr>
          <w:rFonts w:ascii="Arial" w:hAnsi="Arial" w:cs="Arial"/>
        </w:rPr>
      </w:pPr>
    </w:p>
    <w:p w14:paraId="2CE8959A" w14:textId="77777777" w:rsidR="009B1CD0" w:rsidRDefault="00C64D7D"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71C00E2F" w14:textId="77777777" w:rsidR="009B1CD0" w:rsidRDefault="009B1CD0" w:rsidP="0083205E">
      <w:pPr>
        <w:tabs>
          <w:tab w:val="left" w:pos="851"/>
        </w:tabs>
        <w:jc w:val="both"/>
        <w:rPr>
          <w:rFonts w:ascii="Arial" w:hAnsi="Arial" w:cs="Arial"/>
        </w:rPr>
      </w:pPr>
    </w:p>
    <w:p w14:paraId="6FED07B9" w14:textId="77777777" w:rsidR="009B1CD0" w:rsidRDefault="00C64D7D"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34E3EB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C8CBB9" w14:textId="77777777" w:rsidR="009B1CD0" w:rsidRDefault="009B1CD0" w:rsidP="00CD46CC">
      <w:pPr>
        <w:tabs>
          <w:tab w:val="left" w:pos="851"/>
        </w:tabs>
        <w:jc w:val="both"/>
        <w:rPr>
          <w:rFonts w:ascii="Arial" w:hAnsi="Arial" w:cs="Arial"/>
        </w:rPr>
      </w:pPr>
    </w:p>
    <w:p w14:paraId="013C3893" w14:textId="77777777" w:rsidR="009B1CD0" w:rsidRDefault="009B1CD0" w:rsidP="009B45B9">
      <w:pPr>
        <w:tabs>
          <w:tab w:val="left" w:pos="851"/>
        </w:tabs>
        <w:jc w:val="both"/>
        <w:rPr>
          <w:rFonts w:ascii="Arial" w:hAnsi="Arial" w:cs="Arial"/>
        </w:rPr>
      </w:pPr>
    </w:p>
    <w:p w14:paraId="7E531400" w14:textId="77777777" w:rsidR="009B1CD0" w:rsidRDefault="009B1CD0" w:rsidP="009B45B9">
      <w:pPr>
        <w:tabs>
          <w:tab w:val="left" w:pos="851"/>
        </w:tabs>
        <w:jc w:val="both"/>
        <w:rPr>
          <w:rFonts w:ascii="Arial" w:hAnsi="Arial" w:cs="Arial"/>
        </w:rPr>
      </w:pPr>
    </w:p>
    <w:p w14:paraId="54333178" w14:textId="77777777" w:rsidR="009B1CD0" w:rsidRDefault="00C64D7D"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4AFDBC8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35A0FF" w14:textId="77777777" w:rsidR="009B1CD0" w:rsidRDefault="009B1CD0" w:rsidP="009B45B9">
      <w:pPr>
        <w:tabs>
          <w:tab w:val="left" w:pos="851"/>
        </w:tabs>
        <w:jc w:val="both"/>
        <w:rPr>
          <w:rFonts w:ascii="Arial" w:hAnsi="Arial" w:cs="Arial"/>
        </w:rPr>
      </w:pPr>
    </w:p>
    <w:p w14:paraId="3B6DFAFA" w14:textId="77777777" w:rsidR="009B1CD0" w:rsidRDefault="009B1CD0" w:rsidP="009B45B9">
      <w:pPr>
        <w:tabs>
          <w:tab w:val="left" w:pos="851"/>
        </w:tabs>
        <w:jc w:val="both"/>
        <w:rPr>
          <w:rFonts w:ascii="Arial" w:hAnsi="Arial" w:cs="Arial"/>
        </w:rPr>
      </w:pPr>
    </w:p>
    <w:p w14:paraId="05422656" w14:textId="77777777" w:rsidR="009B1CD0" w:rsidRDefault="009B1CD0" w:rsidP="009B45B9">
      <w:pPr>
        <w:tabs>
          <w:tab w:val="left" w:pos="851"/>
        </w:tabs>
        <w:jc w:val="both"/>
        <w:rPr>
          <w:rFonts w:ascii="Arial" w:hAnsi="Arial" w:cs="Arial"/>
        </w:rPr>
      </w:pPr>
    </w:p>
    <w:p w14:paraId="55C56FBB" w14:textId="77777777" w:rsidR="009B1CD0" w:rsidRDefault="00C64D7D"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125C4582"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8E34744" w14:textId="77777777" w:rsidR="009B1CD0" w:rsidRDefault="009B1CD0" w:rsidP="009B45B9">
      <w:pPr>
        <w:pStyle w:val="fcase1ertab"/>
        <w:tabs>
          <w:tab w:val="left" w:pos="851"/>
        </w:tabs>
        <w:ind w:left="0" w:firstLine="0"/>
        <w:rPr>
          <w:rFonts w:ascii="Arial" w:hAnsi="Arial" w:cs="Arial"/>
        </w:rPr>
      </w:pPr>
    </w:p>
    <w:p w14:paraId="42320100" w14:textId="77777777" w:rsidR="009B1CD0" w:rsidRDefault="009B1CD0" w:rsidP="009B45B9">
      <w:pPr>
        <w:pStyle w:val="fcase1ertab"/>
        <w:tabs>
          <w:tab w:val="left" w:pos="851"/>
        </w:tabs>
        <w:ind w:left="0" w:firstLine="0"/>
        <w:rPr>
          <w:rFonts w:ascii="Arial" w:hAnsi="Arial" w:cs="Arial"/>
        </w:rPr>
      </w:pPr>
    </w:p>
    <w:p w14:paraId="135D3C3D" w14:textId="77777777" w:rsidR="009B1CD0" w:rsidRDefault="009B1CD0" w:rsidP="009B45B9">
      <w:pPr>
        <w:pStyle w:val="fcase1ertab"/>
        <w:tabs>
          <w:tab w:val="left" w:pos="851"/>
        </w:tabs>
        <w:ind w:left="0" w:firstLine="0"/>
        <w:rPr>
          <w:rFonts w:ascii="Arial" w:hAnsi="Arial" w:cs="Arial"/>
        </w:rPr>
      </w:pPr>
    </w:p>
    <w:p w14:paraId="7ADC9E7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7CB81ECF" w14:textId="77777777" w:rsidR="009B1CD0" w:rsidRDefault="00C64D7D"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3E82D479" w14:textId="77777777" w:rsidR="009B1CD0" w:rsidRDefault="00C64D7D"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3C1E07BD" w14:textId="77777777" w:rsidR="009B1CD0" w:rsidRDefault="00C64D7D"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71BB912"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2D97D875"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3557D014" w14:textId="77777777" w:rsidR="009B1CD0" w:rsidRDefault="00C64D7D"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4D6655D"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2FFB48F3"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562A538A" w14:textId="77777777" w:rsidR="009B1CD0" w:rsidRDefault="009B1CD0" w:rsidP="009B45B9">
      <w:pPr>
        <w:pStyle w:val="fcase1ertab"/>
        <w:tabs>
          <w:tab w:val="left" w:pos="851"/>
        </w:tabs>
        <w:spacing w:before="120"/>
        <w:ind w:left="0" w:firstLine="0"/>
      </w:pPr>
      <w:r>
        <w:rPr>
          <w:rFonts w:ascii="Arial" w:hAnsi="Arial" w:cs="Arial"/>
          <w:u w:val="single"/>
        </w:rPr>
        <w:t>OU</w:t>
      </w:r>
    </w:p>
    <w:p w14:paraId="30D3B6FE" w14:textId="77777777" w:rsidR="009B1CD0" w:rsidRDefault="00C64D7D"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451FEA4B" w14:textId="77777777" w:rsidR="009B1CD0" w:rsidRDefault="009B1CD0" w:rsidP="009B45B9">
      <w:pPr>
        <w:pStyle w:val="fcasegauche"/>
        <w:tabs>
          <w:tab w:val="left" w:pos="851"/>
        </w:tabs>
        <w:spacing w:after="0"/>
        <w:ind w:left="0" w:firstLine="0"/>
        <w:rPr>
          <w:rFonts w:ascii="Arial" w:hAnsi="Arial" w:cs="Arial"/>
        </w:rPr>
      </w:pPr>
    </w:p>
    <w:p w14:paraId="746C05AD" w14:textId="77777777" w:rsidR="002C2CA3" w:rsidRDefault="002C2CA3" w:rsidP="009B45B9">
      <w:pPr>
        <w:pStyle w:val="fcasegauche"/>
        <w:tabs>
          <w:tab w:val="left" w:pos="851"/>
        </w:tabs>
        <w:spacing w:after="0"/>
        <w:ind w:left="0" w:firstLine="0"/>
        <w:rPr>
          <w:rFonts w:ascii="Arial" w:hAnsi="Arial" w:cs="Arial"/>
        </w:rPr>
      </w:pPr>
    </w:p>
    <w:p w14:paraId="6F22B428" w14:textId="77777777" w:rsidR="009B1CD0" w:rsidRDefault="009B1CD0" w:rsidP="009B45B9">
      <w:pPr>
        <w:pStyle w:val="fcasegauche"/>
        <w:pageBreakBefore/>
        <w:tabs>
          <w:tab w:val="left" w:pos="851"/>
        </w:tabs>
        <w:spacing w:after="0"/>
        <w:ind w:left="0" w:firstLine="0"/>
        <w:rPr>
          <w:rFonts w:ascii="Arial" w:hAnsi="Arial" w:cs="Arial"/>
        </w:rPr>
      </w:pPr>
    </w:p>
    <w:p w14:paraId="21665B8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ED2A47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21FC08DA" w14:textId="77777777" w:rsidR="00036500" w:rsidRDefault="00036500" w:rsidP="009B45B9">
      <w:pPr>
        <w:tabs>
          <w:tab w:val="left" w:pos="851"/>
          <w:tab w:val="left" w:pos="6237"/>
        </w:tabs>
        <w:rPr>
          <w:rFonts w:ascii="Arial" w:hAnsi="Arial" w:cs="Arial"/>
          <w:i/>
          <w:iCs/>
          <w:sz w:val="18"/>
          <w:szCs w:val="18"/>
        </w:rPr>
      </w:pPr>
    </w:p>
    <w:p w14:paraId="5CEC5FD8"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7325DAB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440130" w14:textId="77777777" w:rsidR="00354C04" w:rsidRDefault="00C64D7D"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61EE412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2643592"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0C46C0F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165ECB2"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E36332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054DB0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0DBF7C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968168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9360A5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8AE9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8F772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9AAE528" w14:textId="77777777">
        <w:trPr>
          <w:trHeight w:val="1021"/>
        </w:trPr>
        <w:tc>
          <w:tcPr>
            <w:tcW w:w="4503" w:type="dxa"/>
            <w:tcBorders>
              <w:top w:val="single" w:sz="4" w:space="0" w:color="000000"/>
              <w:left w:val="single" w:sz="4" w:space="0" w:color="000000"/>
            </w:tcBorders>
            <w:shd w:val="clear" w:color="auto" w:fill="CCFFFF"/>
          </w:tcPr>
          <w:p w14:paraId="61BC6B1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464881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FC52860" w14:textId="77777777" w:rsidR="009B1CD0" w:rsidRDefault="009B1CD0" w:rsidP="006F3DF9">
            <w:pPr>
              <w:tabs>
                <w:tab w:val="left" w:pos="851"/>
              </w:tabs>
              <w:snapToGrid w:val="0"/>
              <w:jc w:val="both"/>
              <w:rPr>
                <w:rFonts w:ascii="Arial" w:hAnsi="Arial" w:cs="Arial"/>
              </w:rPr>
            </w:pPr>
          </w:p>
        </w:tc>
      </w:tr>
      <w:tr w:rsidR="009B1CD0" w14:paraId="689739C4" w14:textId="77777777">
        <w:trPr>
          <w:trHeight w:val="1021"/>
        </w:trPr>
        <w:tc>
          <w:tcPr>
            <w:tcW w:w="4503" w:type="dxa"/>
            <w:tcBorders>
              <w:left w:val="single" w:sz="4" w:space="0" w:color="000000"/>
            </w:tcBorders>
          </w:tcPr>
          <w:p w14:paraId="2C261A2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CC636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6B1D92D7" w14:textId="77777777" w:rsidR="009B1CD0" w:rsidRDefault="009B1CD0" w:rsidP="006F3DF9">
            <w:pPr>
              <w:tabs>
                <w:tab w:val="left" w:pos="851"/>
              </w:tabs>
              <w:snapToGrid w:val="0"/>
              <w:jc w:val="both"/>
              <w:rPr>
                <w:rFonts w:ascii="Arial" w:hAnsi="Arial" w:cs="Arial"/>
              </w:rPr>
            </w:pPr>
          </w:p>
        </w:tc>
      </w:tr>
      <w:tr w:rsidR="009B1CD0" w14:paraId="488BA255" w14:textId="77777777">
        <w:trPr>
          <w:trHeight w:val="1021"/>
        </w:trPr>
        <w:tc>
          <w:tcPr>
            <w:tcW w:w="4503" w:type="dxa"/>
            <w:tcBorders>
              <w:left w:val="single" w:sz="4" w:space="0" w:color="000000"/>
              <w:bottom w:val="single" w:sz="4" w:space="0" w:color="000000"/>
            </w:tcBorders>
            <w:shd w:val="clear" w:color="auto" w:fill="CCFFFF"/>
          </w:tcPr>
          <w:p w14:paraId="0C8FF13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924A8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E56F1EB" w14:textId="77777777" w:rsidR="009B1CD0" w:rsidRDefault="009B1CD0" w:rsidP="006F3DF9">
            <w:pPr>
              <w:tabs>
                <w:tab w:val="left" w:pos="851"/>
              </w:tabs>
              <w:snapToGrid w:val="0"/>
              <w:jc w:val="both"/>
              <w:rPr>
                <w:rFonts w:ascii="Arial" w:hAnsi="Arial" w:cs="Arial"/>
              </w:rPr>
            </w:pPr>
          </w:p>
        </w:tc>
      </w:tr>
    </w:tbl>
    <w:p w14:paraId="2FDF682D" w14:textId="77777777" w:rsidR="009B1CD0" w:rsidRDefault="009B1CD0" w:rsidP="006C4338">
      <w:pPr>
        <w:pStyle w:val="fcasegauche"/>
        <w:tabs>
          <w:tab w:val="left" w:pos="851"/>
        </w:tabs>
        <w:spacing w:after="0"/>
        <w:ind w:left="0" w:firstLine="0"/>
        <w:rPr>
          <w:rFonts w:ascii="Arial" w:hAnsi="Arial" w:cs="Arial"/>
          <w:bCs/>
          <w:iCs/>
        </w:rPr>
      </w:pPr>
    </w:p>
    <w:p w14:paraId="28AC634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868BDC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46781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B797500"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D8A63C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121CC6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AAD3A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C8741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BF9162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D30BE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747CE99F" w14:textId="77777777" w:rsidR="009B1CD0" w:rsidRDefault="009B1CD0" w:rsidP="00934503">
      <w:pPr>
        <w:tabs>
          <w:tab w:val="left" w:pos="426"/>
          <w:tab w:val="left" w:pos="851"/>
        </w:tabs>
        <w:rPr>
          <w:rFonts w:ascii="Arial" w:hAnsi="Arial" w:cs="Arial"/>
          <w:b/>
        </w:rPr>
      </w:pPr>
    </w:p>
    <w:p w14:paraId="771B5BE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64D7D">
        <w:fldChar w:fldCharType="begin">
          <w:ffData>
            <w:name w:val=""/>
            <w:enabled/>
            <w:calcOnExit w:val="0"/>
            <w:checkBox>
              <w:size w:val="20"/>
              <w:default w:val="0"/>
            </w:checkBox>
          </w:ffData>
        </w:fldChar>
      </w:r>
      <w:r w:rsidR="007D7A65">
        <w:instrText xml:space="preserve"> FORMCHECKBOX </w:instrText>
      </w:r>
      <w:r w:rsidR="00C64D7D">
        <w:fldChar w:fldCharType="separate"/>
      </w:r>
      <w:r w:rsidR="00C64D7D">
        <w:fldChar w:fldCharType="end"/>
      </w:r>
      <w:r>
        <w:tab/>
        <w:t>NON</w:t>
      </w:r>
      <w:r>
        <w:tab/>
      </w:r>
      <w:r>
        <w:tab/>
      </w:r>
      <w:r>
        <w:tab/>
      </w:r>
      <w:r w:rsidR="008C365D">
        <w:fldChar w:fldCharType="begin">
          <w:ffData>
            <w:name w:val=""/>
            <w:enabled/>
            <w:calcOnExit w:val="0"/>
            <w:checkBox>
              <w:size w:val="20"/>
              <w:default w:val="1"/>
            </w:checkBox>
          </w:ffData>
        </w:fldChar>
      </w:r>
      <w:r w:rsidR="008C365D">
        <w:instrText xml:space="preserve"> FORMCHECKBOX </w:instrText>
      </w:r>
      <w:r w:rsidR="008C365D">
        <w:fldChar w:fldCharType="separate"/>
      </w:r>
      <w:r w:rsidR="008C365D">
        <w:fldChar w:fldCharType="end"/>
      </w:r>
      <w:r>
        <w:tab/>
        <w:t>OUI</w:t>
      </w:r>
    </w:p>
    <w:p w14:paraId="6FA11FA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348442E" w14:textId="77777777" w:rsidR="009B1CD0" w:rsidRDefault="009B1CD0" w:rsidP="009B45B9">
      <w:pPr>
        <w:tabs>
          <w:tab w:val="left" w:pos="426"/>
          <w:tab w:val="left" w:pos="851"/>
        </w:tabs>
        <w:jc w:val="both"/>
        <w:rPr>
          <w:rFonts w:ascii="Arial" w:hAnsi="Arial" w:cs="Arial"/>
          <w:b/>
        </w:rPr>
      </w:pPr>
    </w:p>
    <w:p w14:paraId="566C4B96" w14:textId="77777777" w:rsidR="009B1CD0" w:rsidRDefault="009B1CD0" w:rsidP="009B45B9">
      <w:pPr>
        <w:tabs>
          <w:tab w:val="left" w:pos="426"/>
          <w:tab w:val="left" w:pos="851"/>
        </w:tabs>
        <w:jc w:val="both"/>
        <w:rPr>
          <w:rFonts w:ascii="Arial" w:hAnsi="Arial" w:cs="Arial"/>
          <w:b/>
        </w:rPr>
      </w:pPr>
    </w:p>
    <w:p w14:paraId="139CA02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7AB87F6F" w14:textId="77777777" w:rsidR="009B1CD0" w:rsidRDefault="009B1CD0" w:rsidP="009B45B9">
      <w:pPr>
        <w:tabs>
          <w:tab w:val="left" w:pos="576"/>
          <w:tab w:val="left" w:pos="851"/>
        </w:tabs>
        <w:jc w:val="both"/>
        <w:rPr>
          <w:rFonts w:ascii="Arial" w:hAnsi="Arial" w:cs="Arial"/>
        </w:rPr>
      </w:pPr>
    </w:p>
    <w:p w14:paraId="12FDB6EB"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172B2">
        <w:rPr>
          <w:rFonts w:ascii="Arial" w:hAnsi="Arial" w:cs="Arial"/>
        </w:rPr>
        <w:t xml:space="preserve">1 an </w:t>
      </w:r>
      <w:r>
        <w:rPr>
          <w:rFonts w:ascii="Arial" w:hAnsi="Arial" w:cs="Arial"/>
        </w:rPr>
        <w:t xml:space="preserve"> à compter de :</w:t>
      </w:r>
    </w:p>
    <w:p w14:paraId="2A5F16EF" w14:textId="77777777" w:rsidR="009B1CD0" w:rsidRDefault="009B1CD0" w:rsidP="009B45B9">
      <w:pPr>
        <w:tabs>
          <w:tab w:val="left" w:pos="851"/>
        </w:tabs>
      </w:pPr>
      <w:r>
        <w:rPr>
          <w:rFonts w:ascii="Arial" w:hAnsi="Arial" w:cs="Arial"/>
          <w:i/>
          <w:sz w:val="18"/>
          <w:szCs w:val="18"/>
        </w:rPr>
        <w:t>(Cocher la case correspondante.)</w:t>
      </w:r>
    </w:p>
    <w:p w14:paraId="1CFFA631" w14:textId="77777777" w:rsidR="009B1CD0" w:rsidRDefault="00844DAA" w:rsidP="009B45B9">
      <w:pPr>
        <w:tabs>
          <w:tab w:val="left" w:pos="851"/>
        </w:tabs>
        <w:spacing w:before="120"/>
        <w:ind w:left="567"/>
        <w:jc w:val="both"/>
      </w:pPr>
      <w:r>
        <w:tab/>
      </w:r>
      <w:r w:rsidR="00C64D7D">
        <w:fldChar w:fldCharType="begin">
          <w:ffData>
            <w:name w:val=""/>
            <w:enabled/>
            <w:calcOnExit w:val="0"/>
            <w:checkBox>
              <w:size w:val="20"/>
              <w:default w:val="0"/>
            </w:checkBox>
          </w:ffData>
        </w:fldChar>
      </w:r>
      <w:r w:rsidR="007D7A65">
        <w:instrText xml:space="preserve"> FORMCHECKBOX </w:instrText>
      </w:r>
      <w:r w:rsidR="00C64D7D">
        <w:fldChar w:fldCharType="separate"/>
      </w:r>
      <w:r w:rsidR="00C64D7D">
        <w:fldChar w:fldCharType="end"/>
      </w:r>
      <w:r w:rsidR="009B1CD0">
        <w:rPr>
          <w:rFonts w:ascii="Arial" w:hAnsi="Arial" w:cs="Arial"/>
        </w:rPr>
        <w:tab/>
        <w:t>la date de notification du marché ou de l’accord-cadre ;</w:t>
      </w:r>
    </w:p>
    <w:p w14:paraId="169777B3" w14:textId="77777777" w:rsidR="008C365D" w:rsidRDefault="008C365D" w:rsidP="008C365D">
      <w:pPr>
        <w:tabs>
          <w:tab w:val="left" w:pos="851"/>
        </w:tabs>
        <w:spacing w:before="120"/>
        <w:ind w:left="567"/>
        <w:jc w:val="both"/>
      </w:pPr>
      <w:r>
        <w:tab/>
      </w:r>
      <w:r w:rsidRPr="00BA1AB1">
        <w:rPr>
          <w:b/>
        </w:rPr>
        <w:fldChar w:fldCharType="begin">
          <w:ffData>
            <w:name w:val=""/>
            <w:enabled/>
            <w:calcOnExit w:val="0"/>
            <w:checkBox>
              <w:size w:val="20"/>
              <w:default w:val="1"/>
            </w:checkBox>
          </w:ffData>
        </w:fldChar>
      </w:r>
      <w:r w:rsidRPr="00BA1AB1">
        <w:rPr>
          <w:b/>
        </w:rPr>
        <w:instrText xml:space="preserve"> FORMCHECKBOX </w:instrText>
      </w:r>
      <w:r w:rsidRPr="00BA1AB1">
        <w:rPr>
          <w:b/>
        </w:rPr>
      </w:r>
      <w:r w:rsidRPr="00BA1AB1">
        <w:rPr>
          <w:b/>
        </w:rPr>
        <w:fldChar w:fldCharType="separate"/>
      </w:r>
      <w:r w:rsidRPr="00BA1AB1">
        <w:rPr>
          <w:b/>
        </w:rPr>
        <w:fldChar w:fldCharType="end"/>
      </w:r>
      <w:r w:rsidRPr="00BA1AB1">
        <w:rPr>
          <w:rFonts w:ascii="Arial" w:hAnsi="Arial" w:cs="Arial"/>
          <w:b/>
        </w:rPr>
        <w:tab/>
      </w:r>
      <w:r>
        <w:rPr>
          <w:rFonts w:ascii="Arial" w:hAnsi="Arial" w:cs="Arial"/>
        </w:rPr>
        <w:t>La date de réception de la notification de l’ordre de service ;</w:t>
      </w:r>
    </w:p>
    <w:p w14:paraId="4BD7D5F5" w14:textId="77777777" w:rsidR="009B1CD0" w:rsidRDefault="00844DAA" w:rsidP="009B45B9">
      <w:pPr>
        <w:tabs>
          <w:tab w:val="left" w:pos="851"/>
        </w:tabs>
        <w:spacing w:before="120"/>
        <w:ind w:left="1134" w:hanging="567"/>
        <w:jc w:val="both"/>
        <w:rPr>
          <w:rFonts w:ascii="Arial" w:hAnsi="Arial" w:cs="Arial"/>
          <w:b/>
        </w:rPr>
      </w:pPr>
      <w:r>
        <w:tab/>
      </w:r>
      <w:r w:rsidR="00C64D7D">
        <w:fldChar w:fldCharType="begin">
          <w:ffData>
            <w:name w:val=""/>
            <w:enabled/>
            <w:calcOnExit w:val="0"/>
            <w:checkBox>
              <w:size w:val="20"/>
              <w:default w:val="0"/>
            </w:checkBox>
          </w:ffData>
        </w:fldChar>
      </w:r>
      <w:r w:rsidR="007D7A65">
        <w:instrText xml:space="preserve"> FORMCHECKBOX </w:instrText>
      </w:r>
      <w:r w:rsidR="00C64D7D">
        <w:fldChar w:fldCharType="separate"/>
      </w:r>
      <w:r w:rsidR="00C64D7D">
        <w:fldChar w:fldCharType="end"/>
      </w:r>
      <w:r w:rsidR="009B1CD0">
        <w:rPr>
          <w:rFonts w:ascii="Arial" w:hAnsi="Arial" w:cs="Arial"/>
        </w:rPr>
        <w:tab/>
        <w:t>la date de début d’exécution prévue par le marché ou l’accord-cadre lorsqu’elle est postérieure à la date de notification.</w:t>
      </w:r>
    </w:p>
    <w:p w14:paraId="3238003B" w14:textId="77777777" w:rsidR="009B1CD0" w:rsidRDefault="009B1CD0" w:rsidP="009B45B9">
      <w:pPr>
        <w:tabs>
          <w:tab w:val="left" w:pos="426"/>
          <w:tab w:val="left" w:pos="851"/>
        </w:tabs>
        <w:jc w:val="both"/>
        <w:rPr>
          <w:rFonts w:ascii="Arial" w:hAnsi="Arial" w:cs="Arial"/>
          <w:b/>
        </w:rPr>
      </w:pPr>
    </w:p>
    <w:p w14:paraId="296DA450"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64D7D">
        <w:fldChar w:fldCharType="begin">
          <w:ffData>
            <w:name w:val=""/>
            <w:enabled/>
            <w:calcOnExit w:val="0"/>
            <w:checkBox>
              <w:size w:val="20"/>
              <w:default w:val="0"/>
            </w:checkBox>
          </w:ffData>
        </w:fldChar>
      </w:r>
      <w:r w:rsidR="007D7A65">
        <w:instrText xml:space="preserve"> FORMCHECKBOX </w:instrText>
      </w:r>
      <w:r w:rsidR="00C64D7D">
        <w:fldChar w:fldCharType="separate"/>
      </w:r>
      <w:r w:rsidR="00C64D7D">
        <w:fldChar w:fldCharType="end"/>
      </w:r>
      <w:r>
        <w:tab/>
        <w:t>NON</w:t>
      </w:r>
      <w:r>
        <w:tab/>
      </w:r>
      <w:r>
        <w:tab/>
      </w:r>
      <w:r>
        <w:tab/>
      </w:r>
      <w:r w:rsidR="00C64D7D">
        <w:fldChar w:fldCharType="begin">
          <w:ffData>
            <w:name w:val=""/>
            <w:enabled/>
            <w:calcOnExit w:val="0"/>
            <w:checkBox>
              <w:size w:val="20"/>
              <w:default w:val="1"/>
            </w:checkBox>
          </w:ffData>
        </w:fldChar>
      </w:r>
      <w:r w:rsidR="00EF2D84">
        <w:instrText xml:space="preserve"> FORMCHECKBOX </w:instrText>
      </w:r>
      <w:r w:rsidR="00C64D7D">
        <w:fldChar w:fldCharType="separate"/>
      </w:r>
      <w:r w:rsidR="00C64D7D">
        <w:fldChar w:fldCharType="end"/>
      </w:r>
      <w:r>
        <w:tab/>
        <w:t>OUI</w:t>
      </w:r>
    </w:p>
    <w:p w14:paraId="6E455279"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479DBBF" w14:textId="77777777" w:rsidR="009B1CD0" w:rsidRDefault="009B1CD0" w:rsidP="009B45B9">
      <w:pPr>
        <w:tabs>
          <w:tab w:val="left" w:pos="426"/>
          <w:tab w:val="left" w:pos="851"/>
        </w:tabs>
        <w:jc w:val="both"/>
        <w:rPr>
          <w:rFonts w:ascii="Arial" w:hAnsi="Arial" w:cs="Arial"/>
        </w:rPr>
      </w:pPr>
    </w:p>
    <w:p w14:paraId="01F02EE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7643A815" w14:textId="76DD2C05"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76D3E">
        <w:rPr>
          <w:rFonts w:ascii="Arial" w:hAnsi="Arial" w:cs="Arial"/>
        </w:rPr>
        <w:t>2</w:t>
      </w:r>
      <w:r>
        <w:rPr>
          <w:rFonts w:ascii="Arial" w:hAnsi="Arial" w:cs="Arial"/>
        </w:rPr>
        <w:t>….............</w:t>
      </w:r>
    </w:p>
    <w:p w14:paraId="1C9423DF"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172B2">
        <w:rPr>
          <w:rFonts w:ascii="Arial" w:hAnsi="Arial" w:cs="Arial"/>
        </w:rPr>
        <w:t>1</w:t>
      </w:r>
      <w:r w:rsidR="00AF3829">
        <w:rPr>
          <w:rFonts w:ascii="Arial" w:hAnsi="Arial" w:cs="Arial"/>
        </w:rPr>
        <w:t xml:space="preserve"> an</w:t>
      </w:r>
      <w:r>
        <w:rPr>
          <w:rFonts w:ascii="Arial" w:hAnsi="Arial" w:cs="Arial"/>
        </w:rPr>
        <w:t>………..</w:t>
      </w:r>
    </w:p>
    <w:p w14:paraId="7A30DE53" w14:textId="77777777" w:rsidR="009B1CD0" w:rsidRDefault="009B1CD0" w:rsidP="009B45B9">
      <w:pPr>
        <w:tabs>
          <w:tab w:val="left" w:pos="426"/>
          <w:tab w:val="left" w:pos="851"/>
        </w:tabs>
        <w:jc w:val="both"/>
        <w:rPr>
          <w:rFonts w:ascii="Arial" w:hAnsi="Arial" w:cs="Arial"/>
          <w:b/>
        </w:rPr>
      </w:pPr>
    </w:p>
    <w:p w14:paraId="3FCE1ED2" w14:textId="77777777" w:rsidR="009B1CD0" w:rsidRDefault="009B1CD0" w:rsidP="009B45B9">
      <w:pPr>
        <w:tabs>
          <w:tab w:val="left" w:pos="426"/>
          <w:tab w:val="left" w:pos="851"/>
        </w:tabs>
        <w:jc w:val="both"/>
        <w:rPr>
          <w:rFonts w:ascii="Arial" w:hAnsi="Arial" w:cs="Arial"/>
          <w:b/>
        </w:rPr>
      </w:pPr>
    </w:p>
    <w:p w14:paraId="6181441D" w14:textId="77777777" w:rsidR="009B1CD0" w:rsidRDefault="009B1CD0" w:rsidP="009B45B9">
      <w:pPr>
        <w:tabs>
          <w:tab w:val="left" w:pos="426"/>
          <w:tab w:val="left" w:pos="851"/>
        </w:tabs>
        <w:jc w:val="both"/>
        <w:rPr>
          <w:rFonts w:ascii="Arial" w:hAnsi="Arial" w:cs="Arial"/>
          <w:b/>
        </w:rPr>
      </w:pPr>
    </w:p>
    <w:p w14:paraId="371F06F8" w14:textId="77777777" w:rsidR="009B1CD0" w:rsidRDefault="009B1CD0" w:rsidP="009B45B9">
      <w:pPr>
        <w:tabs>
          <w:tab w:val="left" w:pos="851"/>
        </w:tabs>
        <w:jc w:val="both"/>
        <w:rPr>
          <w:rFonts w:ascii="Arial" w:hAnsi="Arial" w:cs="Arial"/>
          <w:bCs/>
        </w:rPr>
      </w:pPr>
    </w:p>
    <w:p w14:paraId="3C5B2A4A"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98F03AF" w14:textId="77777777">
        <w:tc>
          <w:tcPr>
            <w:tcW w:w="10419" w:type="dxa"/>
            <w:shd w:val="clear" w:color="auto" w:fill="66CCFF"/>
          </w:tcPr>
          <w:p w14:paraId="10723CB1"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E8CF896" w14:textId="77777777" w:rsidR="009B1CD0" w:rsidRDefault="009B1CD0" w:rsidP="006C4338">
      <w:pPr>
        <w:tabs>
          <w:tab w:val="left" w:pos="851"/>
        </w:tabs>
        <w:jc w:val="both"/>
      </w:pPr>
    </w:p>
    <w:p w14:paraId="11296C2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D280A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22F7C85" w14:textId="77777777" w:rsidTr="009B45B9">
        <w:tc>
          <w:tcPr>
            <w:tcW w:w="4644" w:type="dxa"/>
            <w:tcBorders>
              <w:top w:val="single" w:sz="4" w:space="0" w:color="000000"/>
              <w:left w:val="single" w:sz="4" w:space="0" w:color="000000"/>
              <w:bottom w:val="single" w:sz="4" w:space="0" w:color="000000"/>
            </w:tcBorders>
            <w:vAlign w:val="center"/>
          </w:tcPr>
          <w:p w14:paraId="043388D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81520E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D9D24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0838FC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373AFB" w14:textId="77777777" w:rsidTr="009B45B9">
        <w:trPr>
          <w:trHeight w:val="1021"/>
        </w:trPr>
        <w:tc>
          <w:tcPr>
            <w:tcW w:w="4644" w:type="dxa"/>
            <w:tcBorders>
              <w:top w:val="single" w:sz="4" w:space="0" w:color="000000"/>
              <w:left w:val="single" w:sz="4" w:space="0" w:color="000000"/>
              <w:bottom w:val="single" w:sz="4" w:space="0" w:color="auto"/>
            </w:tcBorders>
          </w:tcPr>
          <w:p w14:paraId="42C8A8C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26FF7F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2BB2996" w14:textId="77777777" w:rsidR="00332B12" w:rsidRDefault="00332B12" w:rsidP="00B054DA">
            <w:pPr>
              <w:tabs>
                <w:tab w:val="left" w:pos="851"/>
              </w:tabs>
              <w:snapToGrid w:val="0"/>
              <w:jc w:val="both"/>
              <w:rPr>
                <w:rFonts w:ascii="Arial" w:hAnsi="Arial" w:cs="Arial"/>
                <w:b/>
                <w:bCs/>
              </w:rPr>
            </w:pPr>
          </w:p>
        </w:tc>
      </w:tr>
    </w:tbl>
    <w:p w14:paraId="4EDE80B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8FC6B35" w14:textId="77777777" w:rsidR="00332B12" w:rsidRDefault="00332B12" w:rsidP="00332B12">
      <w:pPr>
        <w:pStyle w:val="fcase1ertab"/>
        <w:tabs>
          <w:tab w:val="left" w:pos="851"/>
        </w:tabs>
        <w:ind w:left="0" w:firstLine="0"/>
        <w:rPr>
          <w:rFonts w:ascii="Arial" w:hAnsi="Arial" w:cs="Arial"/>
          <w:b/>
          <w:sz w:val="22"/>
          <w:szCs w:val="22"/>
        </w:rPr>
      </w:pPr>
    </w:p>
    <w:p w14:paraId="16A9A6B9" w14:textId="77777777" w:rsidR="00AF3829" w:rsidRDefault="00AF3829" w:rsidP="00332B12">
      <w:pPr>
        <w:pStyle w:val="fcase1ertab"/>
        <w:tabs>
          <w:tab w:val="left" w:pos="851"/>
        </w:tabs>
        <w:ind w:left="0" w:firstLine="0"/>
        <w:rPr>
          <w:rFonts w:ascii="Arial" w:hAnsi="Arial" w:cs="Arial"/>
          <w:b/>
          <w:sz w:val="22"/>
          <w:szCs w:val="22"/>
        </w:rPr>
      </w:pPr>
    </w:p>
    <w:p w14:paraId="056DD23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12634A3" w14:textId="77777777" w:rsidR="00332B12" w:rsidRDefault="00332B12" w:rsidP="006C4338">
      <w:pPr>
        <w:tabs>
          <w:tab w:val="left" w:pos="851"/>
        </w:tabs>
        <w:jc w:val="both"/>
      </w:pPr>
    </w:p>
    <w:p w14:paraId="11BE34F3"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4901F8B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AE4A6E" w14:textId="77777777" w:rsidR="009B1CD0" w:rsidRDefault="009B1CD0" w:rsidP="005846FB">
      <w:pPr>
        <w:tabs>
          <w:tab w:val="left" w:pos="851"/>
        </w:tabs>
        <w:rPr>
          <w:rFonts w:ascii="Arial" w:hAnsi="Arial" w:cs="Arial"/>
        </w:rPr>
      </w:pPr>
    </w:p>
    <w:p w14:paraId="186A5DA4" w14:textId="77777777" w:rsidR="00036500" w:rsidRDefault="00036500" w:rsidP="005846FB">
      <w:pPr>
        <w:tabs>
          <w:tab w:val="left" w:pos="851"/>
        </w:tabs>
        <w:rPr>
          <w:rFonts w:ascii="Arial" w:hAnsi="Arial" w:cs="Arial"/>
        </w:rPr>
      </w:pPr>
    </w:p>
    <w:p w14:paraId="439723D6" w14:textId="77777777" w:rsidR="00332B12" w:rsidRDefault="00332B12" w:rsidP="0061068C">
      <w:pPr>
        <w:tabs>
          <w:tab w:val="left" w:pos="851"/>
        </w:tabs>
        <w:rPr>
          <w:rFonts w:ascii="Arial" w:hAnsi="Arial" w:cs="Arial"/>
        </w:rPr>
      </w:pPr>
    </w:p>
    <w:p w14:paraId="1846989E" w14:textId="77777777" w:rsidR="00332B12" w:rsidRDefault="00332B12" w:rsidP="00710FD6">
      <w:pPr>
        <w:tabs>
          <w:tab w:val="left" w:pos="851"/>
        </w:tabs>
        <w:rPr>
          <w:rFonts w:ascii="Arial" w:hAnsi="Arial" w:cs="Arial"/>
        </w:rPr>
      </w:pPr>
    </w:p>
    <w:p w14:paraId="6759B10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6E8316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4BC258B" w14:textId="77777777" w:rsidR="00354C04" w:rsidRDefault="00C64D7D"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00F91958" w14:textId="77777777" w:rsidR="009B1CD0" w:rsidRDefault="009B1CD0" w:rsidP="0083205E">
      <w:pPr>
        <w:tabs>
          <w:tab w:val="left" w:pos="851"/>
        </w:tabs>
        <w:rPr>
          <w:rFonts w:ascii="Arial" w:hAnsi="Arial" w:cs="Arial"/>
        </w:rPr>
      </w:pPr>
    </w:p>
    <w:p w14:paraId="6F4E0242" w14:textId="77777777" w:rsidR="001C733C" w:rsidRDefault="001C733C" w:rsidP="00CD46CC">
      <w:pPr>
        <w:tabs>
          <w:tab w:val="left" w:pos="851"/>
        </w:tabs>
        <w:rPr>
          <w:rFonts w:ascii="Arial" w:hAnsi="Arial" w:cs="Arial"/>
        </w:rPr>
      </w:pPr>
    </w:p>
    <w:p w14:paraId="1EB98E26" w14:textId="77777777" w:rsidR="002904AF" w:rsidRDefault="00C64D7D"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8F03A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C8CBC5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E225428" w14:textId="77777777" w:rsidR="002904AF" w:rsidRDefault="001C733C" w:rsidP="009B45B9">
      <w:pPr>
        <w:tabs>
          <w:tab w:val="left" w:pos="851"/>
        </w:tabs>
        <w:ind w:left="1695" w:hanging="1695"/>
        <w:rPr>
          <w:rFonts w:ascii="Arial" w:hAnsi="Arial" w:cs="Arial"/>
        </w:rPr>
      </w:pPr>
      <w:r>
        <w:tab/>
      </w:r>
      <w:r w:rsidR="00C64D7D">
        <w:fldChar w:fldCharType="begin">
          <w:ffData>
            <w:name w:val=""/>
            <w:enabled/>
            <w:calcOnExit w:val="0"/>
            <w:checkBox>
              <w:size w:val="20"/>
              <w:default w:val="0"/>
            </w:checkBox>
          </w:ffData>
        </w:fldChar>
      </w:r>
      <w:r>
        <w:instrText xml:space="preserve"> FORMCHECKBOX </w:instrText>
      </w:r>
      <w:r w:rsidR="00C64D7D">
        <w:fldChar w:fldCharType="separate"/>
      </w:r>
      <w:r w:rsidR="00C64D7D">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6037AB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E87A5CE" w14:textId="77777777" w:rsidR="002904AF" w:rsidRDefault="002904AF" w:rsidP="001C733C">
      <w:pPr>
        <w:tabs>
          <w:tab w:val="left" w:pos="851"/>
        </w:tabs>
        <w:rPr>
          <w:rFonts w:ascii="Arial" w:hAnsi="Arial" w:cs="Arial"/>
        </w:rPr>
      </w:pPr>
    </w:p>
    <w:p w14:paraId="44F0BC2F" w14:textId="77777777" w:rsidR="002904AF" w:rsidRDefault="00C64D7D"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62702393"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311A9B4" w14:textId="77777777" w:rsidR="002904AF" w:rsidRDefault="002904AF" w:rsidP="002904AF">
      <w:pPr>
        <w:tabs>
          <w:tab w:val="left" w:pos="851"/>
        </w:tabs>
        <w:rPr>
          <w:rFonts w:ascii="Arial" w:hAnsi="Arial" w:cs="Arial"/>
          <w:iCs/>
        </w:rPr>
      </w:pPr>
    </w:p>
    <w:p w14:paraId="57A81610" w14:textId="77777777" w:rsidR="002904AF" w:rsidRDefault="002904AF" w:rsidP="002904AF">
      <w:pPr>
        <w:tabs>
          <w:tab w:val="left" w:pos="851"/>
        </w:tabs>
        <w:ind w:left="1134" w:hanging="850"/>
        <w:rPr>
          <w:rFonts w:ascii="Arial" w:hAnsi="Arial" w:cs="Arial"/>
        </w:rPr>
      </w:pPr>
      <w:r>
        <w:tab/>
      </w:r>
      <w:r w:rsidR="00C64D7D">
        <w:fldChar w:fldCharType="begin">
          <w:ffData>
            <w:name w:val=""/>
            <w:enabled/>
            <w:calcOnExit w:val="0"/>
            <w:checkBox>
              <w:size w:val="20"/>
              <w:default w:val="0"/>
            </w:checkBox>
          </w:ffData>
        </w:fldChar>
      </w:r>
      <w:r>
        <w:instrText xml:space="preserve"> FORMCHECKBOX </w:instrText>
      </w:r>
      <w:r w:rsidR="00C64D7D">
        <w:fldChar w:fldCharType="separate"/>
      </w:r>
      <w:r w:rsidR="00C64D7D">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6633C14" w14:textId="77777777" w:rsidR="002904AF" w:rsidRDefault="002904AF" w:rsidP="002904AF">
      <w:pPr>
        <w:tabs>
          <w:tab w:val="left" w:pos="851"/>
        </w:tabs>
        <w:ind w:left="1134" w:hanging="850"/>
        <w:rPr>
          <w:rFonts w:ascii="Arial" w:hAnsi="Arial" w:cs="Arial"/>
          <w:i/>
          <w:sz w:val="18"/>
          <w:szCs w:val="18"/>
        </w:rPr>
      </w:pPr>
    </w:p>
    <w:p w14:paraId="0804BB10" w14:textId="77777777" w:rsidR="001C733C" w:rsidRDefault="001C733C" w:rsidP="001C733C">
      <w:pPr>
        <w:tabs>
          <w:tab w:val="left" w:pos="851"/>
        </w:tabs>
        <w:rPr>
          <w:rFonts w:ascii="Arial" w:hAnsi="Arial" w:cs="Arial"/>
          <w:i/>
          <w:sz w:val="18"/>
          <w:szCs w:val="18"/>
        </w:rPr>
      </w:pPr>
    </w:p>
    <w:p w14:paraId="38890897" w14:textId="77777777" w:rsidR="00036500" w:rsidRDefault="00C64D7D"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C1B500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EDA588A" w14:textId="77777777" w:rsidR="00036500" w:rsidRDefault="00036500" w:rsidP="005846FB">
      <w:pPr>
        <w:tabs>
          <w:tab w:val="left" w:pos="851"/>
        </w:tabs>
        <w:rPr>
          <w:rFonts w:ascii="Arial" w:hAnsi="Arial" w:cs="Arial"/>
        </w:rPr>
      </w:pPr>
    </w:p>
    <w:p w14:paraId="598375EE" w14:textId="77777777" w:rsidR="00AE7831" w:rsidRDefault="00C64D7D"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23501676" w14:textId="77777777" w:rsidR="00AE7831" w:rsidRDefault="00AE7831" w:rsidP="009B45B9">
      <w:pPr>
        <w:tabs>
          <w:tab w:val="left" w:pos="851"/>
        </w:tabs>
        <w:ind w:left="1701" w:hanging="850"/>
        <w:jc w:val="both"/>
      </w:pPr>
    </w:p>
    <w:p w14:paraId="527A6F07" w14:textId="77777777" w:rsidR="00036500" w:rsidRDefault="00C64D7D"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E02484B" w14:textId="77777777" w:rsidR="00036500" w:rsidRDefault="00036500" w:rsidP="006C4338">
      <w:pPr>
        <w:tabs>
          <w:tab w:val="left" w:pos="851"/>
        </w:tabs>
        <w:rPr>
          <w:rFonts w:ascii="Arial" w:hAnsi="Arial" w:cs="Arial"/>
          <w:iCs/>
        </w:rPr>
      </w:pPr>
    </w:p>
    <w:p w14:paraId="789C3C89" w14:textId="77777777" w:rsidR="00036500" w:rsidRDefault="00844DAA" w:rsidP="009B45B9">
      <w:pPr>
        <w:tabs>
          <w:tab w:val="left" w:pos="851"/>
        </w:tabs>
        <w:ind w:left="1134" w:hanging="850"/>
        <w:rPr>
          <w:rFonts w:ascii="Arial" w:hAnsi="Arial" w:cs="Arial"/>
          <w:i/>
          <w:sz w:val="18"/>
          <w:szCs w:val="18"/>
        </w:rPr>
      </w:pPr>
      <w:r>
        <w:tab/>
      </w:r>
      <w:r w:rsidR="00C64D7D">
        <w:fldChar w:fldCharType="begin">
          <w:ffData>
            <w:name w:val=""/>
            <w:enabled/>
            <w:calcOnExit w:val="0"/>
            <w:checkBox>
              <w:size w:val="20"/>
              <w:default w:val="0"/>
            </w:checkBox>
          </w:ffData>
        </w:fldChar>
      </w:r>
      <w:r w:rsidR="00036500">
        <w:instrText xml:space="preserve"> FORMCHECKBOX </w:instrText>
      </w:r>
      <w:r w:rsidR="00C64D7D">
        <w:fldChar w:fldCharType="separate"/>
      </w:r>
      <w:r w:rsidR="00C64D7D">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1CCB451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D2542DD" w14:textId="77777777" w:rsidR="009B1CD0" w:rsidRDefault="009B1CD0" w:rsidP="006C4338">
      <w:pPr>
        <w:tabs>
          <w:tab w:val="left" w:pos="851"/>
        </w:tabs>
        <w:rPr>
          <w:rFonts w:ascii="Arial" w:hAnsi="Arial" w:cs="Arial"/>
        </w:rPr>
      </w:pPr>
    </w:p>
    <w:p w14:paraId="59830022" w14:textId="77777777" w:rsidR="0021527A" w:rsidRDefault="0021527A" w:rsidP="006C4338">
      <w:pPr>
        <w:tabs>
          <w:tab w:val="left" w:pos="851"/>
        </w:tabs>
        <w:rPr>
          <w:rFonts w:ascii="Arial" w:hAnsi="Arial" w:cs="Arial"/>
        </w:rPr>
      </w:pPr>
    </w:p>
    <w:p w14:paraId="11A90F1E" w14:textId="77777777" w:rsidR="00AF3829" w:rsidRDefault="00AF3829" w:rsidP="006C4338">
      <w:pPr>
        <w:tabs>
          <w:tab w:val="left" w:pos="851"/>
        </w:tabs>
        <w:rPr>
          <w:rFonts w:ascii="Arial" w:hAnsi="Arial" w:cs="Arial"/>
        </w:rPr>
      </w:pPr>
    </w:p>
    <w:p w14:paraId="1DB5A18E" w14:textId="77777777" w:rsidR="00AF3829" w:rsidRDefault="00AF3829" w:rsidP="006C4338">
      <w:pPr>
        <w:tabs>
          <w:tab w:val="left" w:pos="851"/>
        </w:tabs>
        <w:rPr>
          <w:rFonts w:ascii="Arial" w:hAnsi="Arial" w:cs="Arial"/>
        </w:rPr>
      </w:pPr>
    </w:p>
    <w:p w14:paraId="5C038C24" w14:textId="77777777" w:rsidR="00AF3829" w:rsidRDefault="00AF3829" w:rsidP="006C4338">
      <w:pPr>
        <w:tabs>
          <w:tab w:val="left" w:pos="851"/>
        </w:tabs>
        <w:rPr>
          <w:rFonts w:ascii="Arial" w:hAnsi="Arial" w:cs="Arial"/>
        </w:rPr>
      </w:pPr>
    </w:p>
    <w:p w14:paraId="0F242CD4" w14:textId="77777777" w:rsidR="00AF3829" w:rsidRDefault="00AF3829" w:rsidP="006C4338">
      <w:pPr>
        <w:tabs>
          <w:tab w:val="left" w:pos="851"/>
        </w:tabs>
        <w:rPr>
          <w:rFonts w:ascii="Arial" w:hAnsi="Arial" w:cs="Arial"/>
        </w:rPr>
      </w:pPr>
    </w:p>
    <w:p w14:paraId="79D87C21" w14:textId="77777777" w:rsidR="00AF3829" w:rsidRDefault="00AF3829" w:rsidP="006C4338">
      <w:pPr>
        <w:tabs>
          <w:tab w:val="left" w:pos="851"/>
        </w:tabs>
        <w:rPr>
          <w:rFonts w:ascii="Arial" w:hAnsi="Arial" w:cs="Arial"/>
        </w:rPr>
      </w:pPr>
    </w:p>
    <w:p w14:paraId="011F0A42" w14:textId="77777777" w:rsidR="0021527A" w:rsidRDefault="0021527A" w:rsidP="006F3DF9">
      <w:pPr>
        <w:tabs>
          <w:tab w:val="left" w:pos="851"/>
        </w:tabs>
        <w:rPr>
          <w:rFonts w:ascii="Arial" w:hAnsi="Arial" w:cs="Arial"/>
        </w:rPr>
      </w:pPr>
    </w:p>
    <w:p w14:paraId="1ED93AA7" w14:textId="77777777" w:rsidR="0021527A" w:rsidRDefault="0021527A" w:rsidP="005846FB">
      <w:pPr>
        <w:tabs>
          <w:tab w:val="left" w:pos="851"/>
        </w:tabs>
        <w:rPr>
          <w:rFonts w:ascii="Arial" w:hAnsi="Arial" w:cs="Arial"/>
        </w:rPr>
      </w:pPr>
    </w:p>
    <w:p w14:paraId="0EABE6BF" w14:textId="77777777" w:rsidR="0021527A" w:rsidRDefault="0021527A" w:rsidP="005846FB">
      <w:pPr>
        <w:tabs>
          <w:tab w:val="left" w:pos="851"/>
        </w:tabs>
        <w:rPr>
          <w:rFonts w:ascii="Arial" w:hAnsi="Arial" w:cs="Arial"/>
        </w:rPr>
      </w:pPr>
    </w:p>
    <w:p w14:paraId="73BFF6B4" w14:textId="77777777" w:rsidR="009B1CD0" w:rsidRDefault="009B1CD0" w:rsidP="005846FB">
      <w:pPr>
        <w:tabs>
          <w:tab w:val="left" w:pos="851"/>
        </w:tabs>
        <w:rPr>
          <w:rFonts w:ascii="Arial" w:hAnsi="Arial" w:cs="Arial"/>
        </w:rPr>
      </w:pPr>
    </w:p>
    <w:p w14:paraId="26683A43"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885C689" w14:textId="77777777" w:rsidTr="00B054DA">
        <w:tc>
          <w:tcPr>
            <w:tcW w:w="4644" w:type="dxa"/>
            <w:tcBorders>
              <w:top w:val="single" w:sz="4" w:space="0" w:color="000000"/>
              <w:left w:val="single" w:sz="4" w:space="0" w:color="000000"/>
              <w:bottom w:val="single" w:sz="4" w:space="0" w:color="000000"/>
            </w:tcBorders>
            <w:vAlign w:val="center"/>
          </w:tcPr>
          <w:p w14:paraId="078FD69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4270AF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8DC3F2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46EC4E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62698AC" w14:textId="77777777" w:rsidTr="00B054DA">
        <w:trPr>
          <w:trHeight w:val="1021"/>
        </w:trPr>
        <w:tc>
          <w:tcPr>
            <w:tcW w:w="4644" w:type="dxa"/>
            <w:tcBorders>
              <w:top w:val="single" w:sz="4" w:space="0" w:color="000000"/>
              <w:left w:val="single" w:sz="4" w:space="0" w:color="000000"/>
            </w:tcBorders>
            <w:shd w:val="clear" w:color="auto" w:fill="CCFFFF"/>
          </w:tcPr>
          <w:p w14:paraId="3F1E5B1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98B18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EE083A2" w14:textId="77777777" w:rsidR="00332B12" w:rsidRDefault="00332B12" w:rsidP="00B054DA">
            <w:pPr>
              <w:tabs>
                <w:tab w:val="left" w:pos="851"/>
              </w:tabs>
              <w:snapToGrid w:val="0"/>
              <w:jc w:val="both"/>
              <w:rPr>
                <w:rFonts w:ascii="Arial" w:hAnsi="Arial" w:cs="Arial"/>
                <w:b/>
                <w:bCs/>
              </w:rPr>
            </w:pPr>
          </w:p>
        </w:tc>
      </w:tr>
      <w:tr w:rsidR="00332B12" w14:paraId="085C3271" w14:textId="77777777" w:rsidTr="00B054DA">
        <w:trPr>
          <w:trHeight w:val="1021"/>
        </w:trPr>
        <w:tc>
          <w:tcPr>
            <w:tcW w:w="4644" w:type="dxa"/>
            <w:tcBorders>
              <w:left w:val="single" w:sz="4" w:space="0" w:color="000000"/>
            </w:tcBorders>
          </w:tcPr>
          <w:p w14:paraId="31BBC88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C0835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1EA661D" w14:textId="77777777" w:rsidR="00332B12" w:rsidRDefault="00332B12" w:rsidP="00B054DA">
            <w:pPr>
              <w:tabs>
                <w:tab w:val="left" w:pos="851"/>
              </w:tabs>
              <w:snapToGrid w:val="0"/>
              <w:jc w:val="both"/>
              <w:rPr>
                <w:rFonts w:ascii="Arial" w:hAnsi="Arial" w:cs="Arial"/>
                <w:b/>
                <w:bCs/>
              </w:rPr>
            </w:pPr>
          </w:p>
        </w:tc>
      </w:tr>
      <w:tr w:rsidR="00332B12" w14:paraId="7CAF0270" w14:textId="77777777" w:rsidTr="00B054DA">
        <w:trPr>
          <w:trHeight w:val="1021"/>
        </w:trPr>
        <w:tc>
          <w:tcPr>
            <w:tcW w:w="4644" w:type="dxa"/>
            <w:tcBorders>
              <w:left w:val="single" w:sz="4" w:space="0" w:color="000000"/>
            </w:tcBorders>
            <w:shd w:val="clear" w:color="auto" w:fill="CCFFFF"/>
          </w:tcPr>
          <w:p w14:paraId="5407CC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A41089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BF337C3" w14:textId="77777777" w:rsidR="00332B12" w:rsidRDefault="00332B12" w:rsidP="00B054DA">
            <w:pPr>
              <w:tabs>
                <w:tab w:val="left" w:pos="851"/>
              </w:tabs>
              <w:snapToGrid w:val="0"/>
              <w:jc w:val="both"/>
              <w:rPr>
                <w:rFonts w:ascii="Arial" w:hAnsi="Arial" w:cs="Arial"/>
                <w:b/>
                <w:bCs/>
              </w:rPr>
            </w:pPr>
          </w:p>
        </w:tc>
      </w:tr>
      <w:tr w:rsidR="00332B12" w14:paraId="54414A8D" w14:textId="77777777" w:rsidTr="00B054DA">
        <w:trPr>
          <w:trHeight w:val="1021"/>
        </w:trPr>
        <w:tc>
          <w:tcPr>
            <w:tcW w:w="4644" w:type="dxa"/>
            <w:tcBorders>
              <w:left w:val="single" w:sz="4" w:space="0" w:color="000000"/>
            </w:tcBorders>
          </w:tcPr>
          <w:p w14:paraId="60FD714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5EFB4E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7FB7196" w14:textId="77777777" w:rsidR="00332B12" w:rsidRDefault="00332B12" w:rsidP="00B054DA">
            <w:pPr>
              <w:tabs>
                <w:tab w:val="left" w:pos="851"/>
              </w:tabs>
              <w:snapToGrid w:val="0"/>
              <w:jc w:val="both"/>
              <w:rPr>
                <w:rFonts w:ascii="Arial" w:hAnsi="Arial" w:cs="Arial"/>
                <w:b/>
                <w:bCs/>
              </w:rPr>
            </w:pPr>
          </w:p>
        </w:tc>
      </w:tr>
      <w:tr w:rsidR="00332B12" w14:paraId="25FE37EB" w14:textId="77777777" w:rsidTr="00B054DA">
        <w:trPr>
          <w:trHeight w:val="1021"/>
        </w:trPr>
        <w:tc>
          <w:tcPr>
            <w:tcW w:w="4644" w:type="dxa"/>
            <w:tcBorders>
              <w:left w:val="single" w:sz="4" w:space="0" w:color="000000"/>
              <w:bottom w:val="single" w:sz="4" w:space="0" w:color="000000"/>
            </w:tcBorders>
            <w:shd w:val="clear" w:color="auto" w:fill="CCFFFF"/>
          </w:tcPr>
          <w:p w14:paraId="67D5F2D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5D2FA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9EE4C9E" w14:textId="77777777" w:rsidR="00332B12" w:rsidRDefault="00332B12" w:rsidP="00B054DA">
            <w:pPr>
              <w:tabs>
                <w:tab w:val="left" w:pos="851"/>
              </w:tabs>
              <w:snapToGrid w:val="0"/>
              <w:jc w:val="both"/>
              <w:rPr>
                <w:rFonts w:ascii="Arial" w:hAnsi="Arial" w:cs="Arial"/>
                <w:b/>
                <w:bCs/>
              </w:rPr>
            </w:pPr>
          </w:p>
        </w:tc>
      </w:tr>
    </w:tbl>
    <w:p w14:paraId="24B4092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9CF6A98"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884D057" w14:textId="77777777">
        <w:tc>
          <w:tcPr>
            <w:tcW w:w="10277" w:type="dxa"/>
            <w:shd w:val="clear" w:color="auto" w:fill="66CCFF"/>
          </w:tcPr>
          <w:p w14:paraId="15390BC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2A3982A8" w14:textId="77777777" w:rsidR="009B1CD0" w:rsidRDefault="009B1CD0" w:rsidP="006C4338">
      <w:pPr>
        <w:tabs>
          <w:tab w:val="left" w:pos="851"/>
        </w:tabs>
      </w:pPr>
    </w:p>
    <w:p w14:paraId="7B5633D4" w14:textId="77777777" w:rsidR="009B1CD0" w:rsidRDefault="009B1CD0" w:rsidP="006C4338">
      <w:pPr>
        <w:tabs>
          <w:tab w:val="left" w:pos="851"/>
        </w:tabs>
      </w:pPr>
    </w:p>
    <w:p w14:paraId="350F533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27F725FD"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77E69B8C" w14:textId="77777777" w:rsidR="009B1CD0" w:rsidRDefault="009B1CD0" w:rsidP="005846FB">
      <w:pPr>
        <w:pStyle w:val="En-tte"/>
        <w:tabs>
          <w:tab w:val="clear" w:pos="4536"/>
          <w:tab w:val="clear" w:pos="9072"/>
          <w:tab w:val="left" w:pos="851"/>
        </w:tabs>
        <w:jc w:val="both"/>
        <w:rPr>
          <w:rFonts w:ascii="Arial" w:hAnsi="Arial" w:cs="Arial"/>
        </w:rPr>
      </w:pPr>
    </w:p>
    <w:p w14:paraId="64EA4DBB" w14:textId="77777777" w:rsidR="009B1CD0" w:rsidRDefault="009B1CD0" w:rsidP="005846FB">
      <w:pPr>
        <w:pStyle w:val="En-tte"/>
        <w:tabs>
          <w:tab w:val="clear" w:pos="4536"/>
          <w:tab w:val="clear" w:pos="9072"/>
          <w:tab w:val="left" w:pos="851"/>
        </w:tabs>
        <w:jc w:val="both"/>
        <w:rPr>
          <w:rFonts w:ascii="Arial" w:hAnsi="Arial" w:cs="Arial"/>
        </w:rPr>
      </w:pPr>
    </w:p>
    <w:p w14:paraId="0BB4F327"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37E0C814"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6306ED7" w14:textId="77777777" w:rsidR="009B1CD0" w:rsidRDefault="009B1CD0" w:rsidP="009B45B9">
      <w:pPr>
        <w:tabs>
          <w:tab w:val="left" w:pos="851"/>
        </w:tabs>
        <w:jc w:val="both"/>
        <w:rPr>
          <w:rFonts w:ascii="Arial" w:hAnsi="Arial" w:cs="Arial"/>
        </w:rPr>
      </w:pPr>
    </w:p>
    <w:p w14:paraId="1B19143C" w14:textId="77777777" w:rsidR="009B1CD0" w:rsidRDefault="009B1CD0" w:rsidP="009B45B9">
      <w:pPr>
        <w:tabs>
          <w:tab w:val="left" w:pos="851"/>
        </w:tabs>
        <w:jc w:val="both"/>
        <w:rPr>
          <w:rFonts w:ascii="Arial" w:hAnsi="Arial" w:cs="Arial"/>
        </w:rPr>
      </w:pPr>
    </w:p>
    <w:p w14:paraId="2C2A0B61"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640349F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D38D494" w14:textId="77777777" w:rsidR="001C40C0" w:rsidRDefault="001C40C0" w:rsidP="009B45B9">
      <w:pPr>
        <w:tabs>
          <w:tab w:val="left" w:pos="851"/>
        </w:tabs>
        <w:jc w:val="both"/>
        <w:rPr>
          <w:rFonts w:ascii="Arial" w:hAnsi="Arial" w:cs="Arial"/>
        </w:rPr>
      </w:pPr>
    </w:p>
    <w:p w14:paraId="384021C9" w14:textId="77777777" w:rsidR="009B1CD0" w:rsidRDefault="009B1CD0" w:rsidP="009B45B9">
      <w:pPr>
        <w:pStyle w:val="fcase2metab"/>
        <w:ind w:left="0" w:firstLine="0"/>
        <w:rPr>
          <w:rFonts w:ascii="Arial" w:hAnsi="Arial" w:cs="Arial"/>
        </w:rPr>
      </w:pPr>
    </w:p>
    <w:p w14:paraId="0F5CE4C7"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79C1681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BC2B38A" w14:textId="77777777" w:rsidR="009B1CD0" w:rsidRDefault="009B1CD0" w:rsidP="009B45B9">
      <w:pPr>
        <w:pStyle w:val="fcase2metab"/>
        <w:ind w:left="0" w:firstLine="0"/>
        <w:rPr>
          <w:rFonts w:ascii="Arial" w:hAnsi="Arial" w:cs="Arial"/>
        </w:rPr>
      </w:pPr>
    </w:p>
    <w:p w14:paraId="476E7ABE" w14:textId="77777777" w:rsidR="009B1CD0" w:rsidRDefault="009B1CD0" w:rsidP="009B45B9">
      <w:pPr>
        <w:pStyle w:val="fcase2metab"/>
        <w:ind w:left="0" w:firstLine="0"/>
        <w:rPr>
          <w:rFonts w:ascii="Arial" w:hAnsi="Arial" w:cs="Arial"/>
        </w:rPr>
      </w:pPr>
    </w:p>
    <w:p w14:paraId="74679B0B"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45B3F4E6" w14:textId="77777777" w:rsidR="009B1CD0" w:rsidRDefault="009B1CD0" w:rsidP="009B45B9">
      <w:pPr>
        <w:pStyle w:val="fcase2metab"/>
        <w:ind w:left="0" w:firstLine="0"/>
        <w:rPr>
          <w:rFonts w:ascii="Arial" w:hAnsi="Arial" w:cs="Arial"/>
        </w:rPr>
      </w:pPr>
    </w:p>
    <w:p w14:paraId="23C6F7CB" w14:textId="77777777" w:rsidR="009B1CD0" w:rsidRDefault="009B1CD0" w:rsidP="009B45B9">
      <w:pPr>
        <w:tabs>
          <w:tab w:val="left" w:pos="851"/>
        </w:tabs>
        <w:rPr>
          <w:rFonts w:ascii="Arial" w:hAnsi="Arial" w:cs="Arial"/>
        </w:rPr>
      </w:pPr>
    </w:p>
    <w:p w14:paraId="231CF13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85F06A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08FF50F" w14:textId="77777777" w:rsidR="009B1CD0" w:rsidRDefault="009B1CD0" w:rsidP="009B45B9">
      <w:pPr>
        <w:tabs>
          <w:tab w:val="left" w:pos="851"/>
        </w:tabs>
        <w:rPr>
          <w:rFonts w:ascii="Arial" w:hAnsi="Arial" w:cs="Arial"/>
        </w:rPr>
      </w:pPr>
    </w:p>
    <w:p w14:paraId="0DB934F7" w14:textId="77777777" w:rsidR="009B1CD0" w:rsidRDefault="009B1CD0" w:rsidP="009B45B9">
      <w:pPr>
        <w:tabs>
          <w:tab w:val="left" w:pos="851"/>
        </w:tabs>
        <w:rPr>
          <w:rFonts w:ascii="Arial" w:hAnsi="Arial" w:cs="Arial"/>
        </w:rPr>
      </w:pPr>
    </w:p>
    <w:p w14:paraId="1531AC8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7072173A" w14:textId="77777777" w:rsidR="009B1CD0" w:rsidRDefault="009B1CD0" w:rsidP="009B45B9">
      <w:pPr>
        <w:tabs>
          <w:tab w:val="left" w:pos="851"/>
        </w:tabs>
      </w:pPr>
    </w:p>
    <w:p w14:paraId="63F20A79" w14:textId="77777777" w:rsidR="009B1CD0" w:rsidRDefault="009B1CD0" w:rsidP="009B45B9">
      <w:pPr>
        <w:tabs>
          <w:tab w:val="left" w:pos="851"/>
        </w:tabs>
      </w:pPr>
    </w:p>
    <w:p w14:paraId="5788AE4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192D05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3BD89D32"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9B613" w14:textId="77777777" w:rsidR="002A0A26" w:rsidRDefault="002A0A26">
      <w:r>
        <w:separator/>
      </w:r>
    </w:p>
  </w:endnote>
  <w:endnote w:type="continuationSeparator" w:id="0">
    <w:p w14:paraId="261E70FF" w14:textId="77777777" w:rsidR="002A0A26" w:rsidRDefault="002A0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28E0B82E" w14:textId="77777777" w:rsidTr="0083205E">
      <w:trPr>
        <w:tblHeader/>
      </w:trPr>
      <w:tc>
        <w:tcPr>
          <w:tcW w:w="2906" w:type="dxa"/>
          <w:shd w:val="clear" w:color="auto" w:fill="66CCFF"/>
        </w:tcPr>
        <w:p w14:paraId="44B2A18F"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3ECD773" w14:textId="26E5A4F6" w:rsidR="00EF2D84" w:rsidRDefault="00EF2D84" w:rsidP="00223AC0">
          <w:pPr>
            <w:jc w:val="center"/>
            <w:rPr>
              <w:rFonts w:ascii="Arial" w:hAnsi="Arial" w:cs="Arial"/>
              <w:b/>
            </w:rPr>
          </w:pPr>
          <w:r>
            <w:rPr>
              <w:rFonts w:ascii="Arial" w:hAnsi="Arial" w:cs="Arial"/>
              <w:b/>
              <w:i/>
            </w:rPr>
            <w:t>(</w:t>
          </w:r>
          <w:r w:rsidR="00223AC0">
            <w:rPr>
              <w:rFonts w:ascii="Arial" w:hAnsi="Arial" w:cs="Arial"/>
              <w:b/>
              <w:i/>
            </w:rPr>
            <w:t>CCI973-0</w:t>
          </w:r>
          <w:r w:rsidR="00276D3E">
            <w:rPr>
              <w:rFonts w:ascii="Arial" w:hAnsi="Arial" w:cs="Arial"/>
              <w:b/>
              <w:i/>
            </w:rPr>
            <w:t>3/26</w:t>
          </w:r>
          <w:r w:rsidR="00223AC0">
            <w:rPr>
              <w:rFonts w:ascii="Arial" w:hAnsi="Arial" w:cs="Arial"/>
              <w:b/>
              <w:i/>
            </w:rPr>
            <w:t xml:space="preserve"> - Lot n°04</w:t>
          </w:r>
          <w:r>
            <w:rPr>
              <w:rFonts w:ascii="Arial" w:hAnsi="Arial" w:cs="Arial"/>
              <w:b/>
              <w:i/>
            </w:rPr>
            <w:t>)</w:t>
          </w:r>
        </w:p>
      </w:tc>
      <w:tc>
        <w:tcPr>
          <w:tcW w:w="896" w:type="dxa"/>
          <w:shd w:val="clear" w:color="auto" w:fill="66CCFF"/>
        </w:tcPr>
        <w:p w14:paraId="00120ADB"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4F373040" w14:textId="77777777" w:rsidR="00EF2D84" w:rsidRDefault="00C64D7D">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8C365D">
            <w:rPr>
              <w:rStyle w:val="Numrodepage"/>
              <w:rFonts w:cs="Arial"/>
              <w:b/>
              <w:noProof/>
            </w:rPr>
            <w:t>3</w:t>
          </w:r>
          <w:r>
            <w:rPr>
              <w:rStyle w:val="Numrodepage"/>
              <w:rFonts w:cs="Arial"/>
              <w:b/>
            </w:rPr>
            <w:fldChar w:fldCharType="end"/>
          </w:r>
        </w:p>
      </w:tc>
      <w:tc>
        <w:tcPr>
          <w:tcW w:w="165" w:type="dxa"/>
          <w:shd w:val="clear" w:color="auto" w:fill="66CCFF"/>
        </w:tcPr>
        <w:p w14:paraId="1342E60A" w14:textId="77777777" w:rsidR="00EF2D84" w:rsidRDefault="00EF2D84">
          <w:pPr>
            <w:jc w:val="center"/>
          </w:pPr>
          <w:r>
            <w:rPr>
              <w:rFonts w:ascii="Arial" w:hAnsi="Arial" w:cs="Arial"/>
              <w:b/>
            </w:rPr>
            <w:t>/</w:t>
          </w:r>
        </w:p>
      </w:tc>
      <w:tc>
        <w:tcPr>
          <w:tcW w:w="544" w:type="dxa"/>
          <w:shd w:val="clear" w:color="auto" w:fill="66CCFF"/>
        </w:tcPr>
        <w:p w14:paraId="087FC622" w14:textId="77777777" w:rsidR="00EF2D84" w:rsidRDefault="00C64D7D">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8C365D">
            <w:rPr>
              <w:rStyle w:val="Numrodepage"/>
              <w:rFonts w:cs="Arial"/>
              <w:b/>
              <w:noProof/>
            </w:rPr>
            <w:t>5</w:t>
          </w:r>
          <w:r>
            <w:rPr>
              <w:rStyle w:val="Numrodepage"/>
              <w:rFonts w:cs="Arial"/>
              <w:b/>
            </w:rPr>
            <w:fldChar w:fldCharType="end"/>
          </w:r>
        </w:p>
      </w:tc>
    </w:tr>
  </w:tbl>
  <w:p w14:paraId="50068E88"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1D89C" w14:textId="77777777" w:rsidR="002A0A26" w:rsidRDefault="002A0A26">
      <w:r>
        <w:separator/>
      </w:r>
    </w:p>
  </w:footnote>
  <w:footnote w:type="continuationSeparator" w:id="0">
    <w:p w14:paraId="56BA9555" w14:textId="77777777" w:rsidR="002A0A26" w:rsidRDefault="002A0A26">
      <w:r>
        <w:continuationSeparator/>
      </w:r>
    </w:p>
  </w:footnote>
  <w:footnote w:id="1">
    <w:p w14:paraId="5D3DCEA8"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72DEE55"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81CEA8D"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4959574">
    <w:abstractNumId w:val="0"/>
  </w:num>
  <w:num w:numId="2" w16cid:durableId="1461268530">
    <w:abstractNumId w:val="1"/>
  </w:num>
  <w:num w:numId="3" w16cid:durableId="1639653492">
    <w:abstractNumId w:val="2"/>
  </w:num>
  <w:num w:numId="4" w16cid:durableId="19151629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C11B4"/>
    <w:rsid w:val="000E0020"/>
    <w:rsid w:val="00166B56"/>
    <w:rsid w:val="001C40C0"/>
    <w:rsid w:val="001C733C"/>
    <w:rsid w:val="001F6C68"/>
    <w:rsid w:val="0020654A"/>
    <w:rsid w:val="0021527A"/>
    <w:rsid w:val="002172B2"/>
    <w:rsid w:val="0021797C"/>
    <w:rsid w:val="00223AC0"/>
    <w:rsid w:val="00225A1A"/>
    <w:rsid w:val="00276D3E"/>
    <w:rsid w:val="002904AF"/>
    <w:rsid w:val="002A0A26"/>
    <w:rsid w:val="002C2CA3"/>
    <w:rsid w:val="002C4B3E"/>
    <w:rsid w:val="002C79D6"/>
    <w:rsid w:val="00332B12"/>
    <w:rsid w:val="00354C04"/>
    <w:rsid w:val="00385E76"/>
    <w:rsid w:val="003D4C40"/>
    <w:rsid w:val="0043706E"/>
    <w:rsid w:val="0044597F"/>
    <w:rsid w:val="00480CEA"/>
    <w:rsid w:val="004A7169"/>
    <w:rsid w:val="004E75A6"/>
    <w:rsid w:val="00514DAF"/>
    <w:rsid w:val="00532EC7"/>
    <w:rsid w:val="00541CA3"/>
    <w:rsid w:val="005546A9"/>
    <w:rsid w:val="005846FB"/>
    <w:rsid w:val="005A4A3B"/>
    <w:rsid w:val="005A4CB5"/>
    <w:rsid w:val="0061068C"/>
    <w:rsid w:val="0064560F"/>
    <w:rsid w:val="0065128E"/>
    <w:rsid w:val="00660727"/>
    <w:rsid w:val="0068565E"/>
    <w:rsid w:val="006C269B"/>
    <w:rsid w:val="006C4338"/>
    <w:rsid w:val="006F3DF9"/>
    <w:rsid w:val="007060E5"/>
    <w:rsid w:val="00710FD6"/>
    <w:rsid w:val="00757151"/>
    <w:rsid w:val="007909E0"/>
    <w:rsid w:val="0079785C"/>
    <w:rsid w:val="007D7A65"/>
    <w:rsid w:val="007F4BB4"/>
    <w:rsid w:val="007F68A6"/>
    <w:rsid w:val="008313DF"/>
    <w:rsid w:val="0083205E"/>
    <w:rsid w:val="00844DAA"/>
    <w:rsid w:val="008C365D"/>
    <w:rsid w:val="00934503"/>
    <w:rsid w:val="00983FF3"/>
    <w:rsid w:val="009B1CD0"/>
    <w:rsid w:val="009B45B9"/>
    <w:rsid w:val="009D5F99"/>
    <w:rsid w:val="00A50DF3"/>
    <w:rsid w:val="00AE7831"/>
    <w:rsid w:val="00AF3829"/>
    <w:rsid w:val="00B054DA"/>
    <w:rsid w:val="00B87564"/>
    <w:rsid w:val="00BA44E5"/>
    <w:rsid w:val="00BB2BFF"/>
    <w:rsid w:val="00BE6078"/>
    <w:rsid w:val="00C64D7D"/>
    <w:rsid w:val="00C91060"/>
    <w:rsid w:val="00C911FE"/>
    <w:rsid w:val="00CD185D"/>
    <w:rsid w:val="00CD46CC"/>
    <w:rsid w:val="00D46BC7"/>
    <w:rsid w:val="00E47798"/>
    <w:rsid w:val="00E66BC9"/>
    <w:rsid w:val="00ED644F"/>
    <w:rsid w:val="00EF2D84"/>
    <w:rsid w:val="00F62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C675ED0"/>
  <w15:docId w15:val="{6C3BF03E-DBBC-4396-A3E2-C6D1C0B2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basedOn w:val="Policepardfaut"/>
    <w:link w:val="En-tte"/>
    <w:uiPriority w:val="99"/>
    <w:rsid w:val="006C269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519A7-2B74-4252-9EB2-A1D2A8513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1522</Words>
  <Characters>8372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12</cp:revision>
  <cp:lastPrinted>2016-04-08T19:31:00Z</cp:lastPrinted>
  <dcterms:created xsi:type="dcterms:W3CDTF">2016-11-07T13:27:00Z</dcterms:created>
  <dcterms:modified xsi:type="dcterms:W3CDTF">2026-02-09T16:54:00Z</dcterms:modified>
</cp:coreProperties>
</file>